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ascii="Arial" w:hAnsi="Arial" w:eastAsia="Arial" w:cs="Arial"/>
          <w:sz w:val="28"/>
          <w:szCs w:val="28"/>
        </w:rPr>
        <w:jc w:val="left"/>
        <w:spacing w:before="61" w:line="300" w:lineRule="exact"/>
        <w:ind w:left="114"/>
      </w:pP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Care</w:t>
      </w: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Certificate</w:t>
      </w: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progress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log,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mapping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and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sign-off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document</w:t>
      </w:r>
      <w:r>
        <w:rPr>
          <w:rFonts w:ascii="Arial" w:hAnsi="Arial" w:eastAsia="Arial" w:cs="Arial"/>
          <w:spacing w:val="0"/>
          <w:w w:val="100"/>
          <w:position w:val="0"/>
          <w:sz w:val="28"/>
          <w:szCs w:val="28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before="16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left"/>
        <w:spacing w:before="29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Standard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Number: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2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                 </w:t>
      </w:r>
      <w:r>
        <w:rPr>
          <w:rFonts w:ascii="Arial" w:hAnsi="Arial" w:eastAsia="Arial" w:cs="Arial"/>
          <w:b/>
          <w:color w:val="373737"/>
          <w:spacing w:val="43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Standard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-4"/>
          <w:w w:val="100"/>
          <w:sz w:val="24"/>
          <w:szCs w:val="24"/>
        </w:rPr>
        <w:t>T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itle:</w:t>
      </w:r>
      <w:r>
        <w:rPr>
          <w:rFonts w:ascii="Arial" w:hAnsi="Arial" w:eastAsia="Arial" w:cs="Arial"/>
          <w:b/>
          <w:color w:val="363435"/>
          <w:spacing w:val="-4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-18"/>
          <w:w w:val="100"/>
          <w:sz w:val="24"/>
          <w:szCs w:val="24"/>
        </w:rPr>
        <w:t>Y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our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Personal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Development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28"/>
          <w:szCs w:val="28"/>
        </w:rPr>
        <w:jc w:val="left"/>
        <w:spacing w:before="4" w:line="280" w:lineRule="exact"/>
      </w:pPr>
      <w:r>
        <w:rPr>
          <w:sz w:val="28"/>
          <w:szCs w:val="28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guidance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rFonts w:ascii="Arial" w:hAnsi="Arial" w:eastAsia="Arial" w:cs="Arial"/>
          <w:sz w:val="18"/>
          <w:szCs w:val="18"/>
        </w:rPr>
        <w:jc w:val="both"/>
        <w:spacing w:before="9" w:line="250" w:lineRule="auto"/>
        <w:ind w:left="114" w:right="95"/>
      </w:pP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provides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overview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outcomes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2: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-17"/>
          <w:w w:val="100"/>
          <w:sz w:val="18"/>
          <w:szCs w:val="18"/>
        </w:rPr>
        <w:t>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our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Personal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Development.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identifies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should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have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achieved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upon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successful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completion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underpinning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knowledge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workbook.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Employees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must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demonstrate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their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competence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practice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order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fully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achieve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Certificate.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before="16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spacing w:line="250" w:lineRule="auto"/>
        <w:ind w:left="114" w:right="690"/>
      </w:pP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progress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log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sign-o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should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completed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jointly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employee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manager/supervisor/assessor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confirm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all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outcomes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have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achieved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practice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work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setting.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Supplementary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attached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demonstrate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achievement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suggested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good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practice.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before="16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spacing w:line="250" w:lineRule="auto"/>
        <w:ind w:left="114" w:right="145"/>
      </w:pP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also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provides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outline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suggested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mapping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outcomes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2:</w:t>
      </w:r>
      <w:r>
        <w:rPr>
          <w:rFonts w:ascii="Arial" w:hAnsi="Arial" w:eastAsia="Arial" w:cs="Arial"/>
          <w:color w:val="363435"/>
          <w:spacing w:val="-2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-17"/>
          <w:w w:val="100"/>
          <w:sz w:val="18"/>
          <w:szCs w:val="18"/>
        </w:rPr>
        <w:t>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our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Personal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Development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recommended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Qualifications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Credit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Framework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(QCF)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unit,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National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Minimum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-7"/>
          <w:w w:val="100"/>
          <w:sz w:val="18"/>
          <w:szCs w:val="18"/>
        </w:rPr>
        <w:t>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raining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Healthcare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Support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orkers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-1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Adult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Social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orkers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England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Common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Induction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Standards.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not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necessarily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indicate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direct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mapping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therefore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assessors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and/or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managers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should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ensure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follow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guidance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belo</w:t>
      </w:r>
      <w:r>
        <w:rPr>
          <w:rFonts w:ascii="Arial" w:hAnsi="Arial" w:eastAsia="Arial" w:cs="Arial"/>
          <w:color w:val="363435"/>
          <w:spacing w:val="-10"/>
          <w:w w:val="100"/>
          <w:sz w:val="18"/>
          <w:szCs w:val="18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.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Please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note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when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term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used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throughout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manage</w:t>
      </w:r>
      <w:r>
        <w:rPr>
          <w:rFonts w:ascii="Arial" w:hAnsi="Arial" w:eastAsia="Arial" w:cs="Arial"/>
          <w:color w:val="363435"/>
          <w:spacing w:val="-9"/>
          <w:w w:val="100"/>
          <w:sz w:val="18"/>
          <w:szCs w:val="18"/>
        </w:rPr>
        <w:t>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supervisor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will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decided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employing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organisation.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before="16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ind w:left="114"/>
      </w:pP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should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always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used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conjunction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guidance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provided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Framework</w:t>
      </w:r>
      <w:r>
        <w:rPr>
          <w:rFonts w:ascii="Arial" w:hAnsi="Arial" w:eastAsia="Arial" w:cs="Arial"/>
          <w:color w:val="363435"/>
          <w:spacing w:val="-2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-20"/>
          <w:w w:val="100"/>
          <w:sz w:val="18"/>
          <w:szCs w:val="18"/>
        </w:rPr>
        <w:t>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echnical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Document.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sz w:val="22"/>
          <w:szCs w:val="22"/>
        </w:rPr>
        <w:jc w:val="left"/>
        <w:spacing w:before="5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Guidance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for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assessors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spacing w:before="9" w:line="250" w:lineRule="auto"/>
        <w:ind w:left="114" w:right="117"/>
      </w:pP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Assessors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must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ensure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learner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has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produced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each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valid,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authentic,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reliable,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current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su</w:t>
      </w:r>
      <w:r>
        <w:rPr>
          <w:rFonts w:ascii="Arial" w:hAnsi="Arial" w:eastAsia="Arial" w:cs="Arial"/>
          <w:color w:val="363435"/>
          <w:spacing w:val="-2"/>
          <w:w w:val="100"/>
          <w:sz w:val="18"/>
          <w:szCs w:val="18"/>
        </w:rPr>
        <w:t>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ficient.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Therefore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assessors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must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not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assume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mapping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indicates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have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already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achieved,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mapped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QCF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unit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should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automatically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awarded.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Learners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assessors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responsible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ensuring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outcomes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QCF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unit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below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have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achieved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required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standard.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reference,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column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refers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coverage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relevant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QCF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unit,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P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indicates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provides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partial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coverage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relevant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QCF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unit,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whereas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F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indicates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full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coverage.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before="16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spacing w:line="250" w:lineRule="auto"/>
        <w:ind w:left="114" w:right="462"/>
      </w:pP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Assessment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method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used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column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included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allow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assessors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provide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type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method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has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used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criteria.</w:t>
      </w:r>
      <w:r>
        <w:rPr>
          <w:rFonts w:ascii="Arial" w:hAnsi="Arial" w:eastAsia="Arial" w:cs="Arial"/>
          <w:color w:val="363435"/>
          <w:spacing w:val="47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likely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noted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orkbook;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however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further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include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professional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discussion,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observation,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question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answe</w:t>
      </w:r>
      <w:r>
        <w:rPr>
          <w:rFonts w:ascii="Arial" w:hAnsi="Arial" w:eastAsia="Arial" w:cs="Arial"/>
          <w:color w:val="363435"/>
          <w:spacing w:val="-9"/>
          <w:w w:val="100"/>
          <w:sz w:val="18"/>
          <w:szCs w:val="18"/>
        </w:rPr>
        <w:t>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e-learning,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witness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testimon</w:t>
      </w:r>
      <w:r>
        <w:rPr>
          <w:rFonts w:ascii="Arial" w:hAnsi="Arial" w:eastAsia="Arial" w:cs="Arial"/>
          <w:color w:val="363435"/>
          <w:spacing w:val="-13"/>
          <w:w w:val="100"/>
          <w:sz w:val="18"/>
          <w:szCs w:val="18"/>
        </w:rPr>
        <w:t>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etc.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column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also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completed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competence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using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these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example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methods.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before="16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spacing w:line="250" w:lineRule="auto"/>
        <w:ind w:left="114" w:right="986"/>
      </w:pP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Evidence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location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column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included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provide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clear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signpost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where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learne</w:t>
      </w:r>
      <w:r>
        <w:rPr>
          <w:rFonts w:ascii="Arial" w:hAnsi="Arial" w:eastAsia="Arial" w:cs="Arial"/>
          <w:color w:val="363435"/>
          <w:spacing w:val="7"/>
          <w:w w:val="100"/>
          <w:sz w:val="18"/>
          <w:szCs w:val="18"/>
        </w:rPr>
        <w:t>r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’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found.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portfolio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evidence,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continued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professional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development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(CPD)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file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electronically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via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e-learning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e-portfolio.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8" w:line="240" w:lineRule="exact"/>
      </w:pPr>
      <w:r>
        <w:rPr>
          <w:sz w:val="24"/>
          <w:szCs w:val="24"/>
        </w:rPr>
      </w:r>
    </w:p>
    <w:tbl>
      <w:tblPr>
        <w:tblW w:w="0" w:type="auto"/>
        <w:tblLook w:val="01E0"/>
        <w:jc w:val="left"/>
        <w:tblInd w:w="11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614" w:hRule="exact"/>
        </w:trPr>
        <w:tc>
          <w:tcPr>
            <w:tcW w:w="2399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Unit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number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9111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Unit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title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06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436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Level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15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401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Credit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</w:tr>
      <w:tr>
        <w:trPr>
          <w:trHeight w:val="623" w:hRule="exact"/>
        </w:trPr>
        <w:tc>
          <w:tcPr>
            <w:tcW w:w="2399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6"/>
                <w:szCs w:val="16"/>
              </w:rPr>
              <w:jc w:val="left"/>
              <w:spacing w:before="4" w:line="160" w:lineRule="exact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L/601/5470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9111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spacing w:before="19" w:line="250" w:lineRule="auto"/>
              <w:ind w:left="70" w:right="23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Introduction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to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personal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development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in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health,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social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or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children</w:t>
            </w:r>
            <w:r>
              <w:rPr>
                <w:rFonts w:ascii="Arial" w:hAnsi="Arial" w:eastAsia="Arial" w:cs="Arial"/>
                <w:b/>
                <w:color w:val="363435"/>
                <w:spacing w:val="-9"/>
                <w:w w:val="100"/>
                <w:sz w:val="24"/>
                <w:szCs w:val="24"/>
              </w:rPr>
              <w:t>’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s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young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people</w:t>
            </w:r>
            <w:r>
              <w:rPr>
                <w:rFonts w:ascii="Arial" w:hAnsi="Arial" w:eastAsia="Arial" w:cs="Arial"/>
                <w:b/>
                <w:color w:val="363435"/>
                <w:spacing w:val="-9"/>
                <w:w w:val="100"/>
                <w:sz w:val="24"/>
                <w:szCs w:val="24"/>
              </w:rPr>
              <w:t>’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s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settings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06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6"/>
                <w:szCs w:val="16"/>
              </w:rPr>
              <w:jc w:val="left"/>
              <w:spacing w:before="4" w:line="160" w:lineRule="exact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38" w:right="63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15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6"/>
                <w:szCs w:val="16"/>
              </w:rPr>
              <w:jc w:val="left"/>
              <w:spacing w:before="4" w:line="160" w:lineRule="exact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32" w:right="63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</w:tr>
      <w:tr>
        <w:trPr>
          <w:trHeight w:val="623" w:hRule="exact"/>
        </w:trPr>
        <w:tc>
          <w:tcPr>
            <w:tcW w:w="2399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6"/>
                <w:szCs w:val="16"/>
              </w:rPr>
              <w:jc w:val="left"/>
              <w:spacing w:before="4" w:line="160" w:lineRule="exact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A/601/1429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9111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spacing w:before="19" w:line="250" w:lineRule="auto"/>
              <w:ind w:left="70" w:right="78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Engage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in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personal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development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in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health,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social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or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children</w:t>
            </w:r>
            <w:r>
              <w:rPr>
                <w:rFonts w:ascii="Arial" w:hAnsi="Arial" w:eastAsia="Arial" w:cs="Arial"/>
                <w:b/>
                <w:color w:val="363435"/>
                <w:spacing w:val="-9"/>
                <w:w w:val="100"/>
                <w:sz w:val="24"/>
                <w:szCs w:val="24"/>
              </w:rPr>
              <w:t>’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s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young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people</w:t>
            </w:r>
            <w:r>
              <w:rPr>
                <w:rFonts w:ascii="Arial" w:hAnsi="Arial" w:eastAsia="Arial" w:cs="Arial"/>
                <w:b/>
                <w:color w:val="363435"/>
                <w:spacing w:val="-9"/>
                <w:w w:val="100"/>
                <w:sz w:val="24"/>
                <w:szCs w:val="24"/>
              </w:rPr>
              <w:t>’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s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settings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06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6"/>
                <w:szCs w:val="16"/>
              </w:rPr>
              <w:jc w:val="left"/>
              <w:spacing w:before="4" w:line="160" w:lineRule="exact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38" w:right="63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15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6"/>
                <w:szCs w:val="16"/>
              </w:rPr>
              <w:jc w:val="left"/>
              <w:spacing w:before="4" w:line="160" w:lineRule="exact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32" w:right="63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</w:tr>
    </w:tbl>
    <w:p>
      <w:pPr>
        <w:rPr>
          <w:rFonts w:ascii="Arial" w:hAnsi="Arial" w:eastAsia="Arial" w:cs="Arial"/>
          <w:sz w:val="20"/>
          <w:szCs w:val="20"/>
        </w:rPr>
        <w:jc w:val="left"/>
        <w:spacing w:before="53"/>
        <w:ind w:left="114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2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294" w:right="7274"/>
        <w:sectPr>
          <w:pgSz w:w="16840" w:h="11920" w:orient="landscape"/>
          <w:pgMar w:top="980" w:right="1040" w:bottom="0" w:left="102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1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8"/>
          <w:szCs w:val="8"/>
        </w:rPr>
        <w:jc w:val="left"/>
        <w:spacing w:before="4" w:line="80" w:lineRule="exact"/>
      </w:pPr>
      <w:r>
        <w:rPr>
          <w:sz w:val="8"/>
          <w:szCs w:val="8"/>
        </w:rPr>
      </w:r>
    </w:p>
    <w:tbl>
      <w:tblPr>
        <w:tblW w:w="0" w:type="auto"/>
        <w:tblLook w:val="01E0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2224" w:hRule="exact"/>
        </w:trPr>
        <w:tc>
          <w:tcPr>
            <w:tcW w:w="148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43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Certificate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Outcome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Certificate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2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Criteria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Knowledge/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Competence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6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Question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within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workbook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8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QCF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unit: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Introduc-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tion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b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personal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development</w:t>
            </w:r>
            <w:r>
              <w:rPr>
                <w:rFonts w:ascii="Arial" w:hAnsi="Arial" w:eastAsia="Arial" w:cs="Arial"/>
                <w:b/>
                <w:color w:val="363435"/>
                <w:spacing w:val="2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health,</w:t>
            </w:r>
            <w:r>
              <w:rPr>
                <w:rFonts w:ascii="Arial" w:hAnsi="Arial" w:eastAsia="Arial" w:cs="Arial"/>
                <w:b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social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b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children</w:t>
            </w:r>
            <w:r>
              <w:rPr>
                <w:rFonts w:ascii="Arial" w:hAnsi="Arial" w:eastAsia="Arial" w:cs="Arial"/>
                <w:b/>
                <w:color w:val="363435"/>
                <w:spacing w:val="-6"/>
                <w:w w:val="100"/>
                <w:sz w:val="17"/>
                <w:szCs w:val="17"/>
              </w:rPr>
              <w:t>’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</w:t>
            </w:r>
            <w:r>
              <w:rPr>
                <w:rFonts w:ascii="Arial" w:hAnsi="Arial" w:eastAsia="Arial" w:cs="Arial"/>
                <w:b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young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people</w:t>
            </w:r>
            <w:r>
              <w:rPr>
                <w:rFonts w:ascii="Arial" w:hAnsi="Arial" w:eastAsia="Arial" w:cs="Arial"/>
                <w:b/>
                <w:color w:val="363435"/>
                <w:spacing w:val="-6"/>
                <w:w w:val="102"/>
                <w:sz w:val="17"/>
                <w:szCs w:val="17"/>
              </w:rPr>
              <w:t>’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settings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Partial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Full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0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QCF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unit: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Engage</w:t>
            </w:r>
            <w:r>
              <w:rPr>
                <w:rFonts w:ascii="Arial" w:hAnsi="Arial" w:eastAsia="Arial" w:cs="Arial"/>
                <w:b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personal</w:t>
            </w:r>
            <w:r>
              <w:rPr>
                <w:rFonts w:ascii="Arial" w:hAnsi="Arial" w:eastAsia="Arial" w:cs="Arial"/>
                <w:b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develop-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ment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b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health,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social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b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chil-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dren</w:t>
            </w:r>
            <w:r>
              <w:rPr>
                <w:rFonts w:ascii="Arial" w:hAnsi="Arial" w:eastAsia="Arial" w:cs="Arial"/>
                <w:b/>
                <w:color w:val="363435"/>
                <w:spacing w:val="-6"/>
                <w:w w:val="100"/>
                <w:sz w:val="17"/>
                <w:szCs w:val="17"/>
              </w:rPr>
              <w:t>’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young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people</w:t>
            </w:r>
            <w:r>
              <w:rPr>
                <w:rFonts w:ascii="Arial" w:hAnsi="Arial" w:eastAsia="Arial" w:cs="Arial"/>
                <w:b/>
                <w:color w:val="363435"/>
                <w:spacing w:val="-6"/>
                <w:w w:val="100"/>
                <w:sz w:val="17"/>
                <w:szCs w:val="17"/>
              </w:rPr>
              <w:t>’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</w:t>
            </w:r>
            <w:r>
              <w:rPr>
                <w:rFonts w:ascii="Arial" w:hAnsi="Arial" w:eastAsia="Arial" w:cs="Arial"/>
                <w:b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settings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Partial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Full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9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National</w:t>
            </w:r>
            <w:r>
              <w:rPr>
                <w:rFonts w:ascii="Arial" w:hAnsi="Arial" w:eastAsia="Arial" w:cs="Arial"/>
                <w:b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Minimum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-10"/>
                <w:w w:val="100"/>
                <w:sz w:val="17"/>
                <w:szCs w:val="17"/>
              </w:rPr>
              <w:t>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raining</w:t>
            </w:r>
            <w:r>
              <w:rPr>
                <w:rFonts w:ascii="Arial" w:hAnsi="Arial" w:eastAsia="Arial" w:cs="Arial"/>
                <w:b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Stand-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ards: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2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-13"/>
                <w:w w:val="100"/>
                <w:sz w:val="17"/>
                <w:szCs w:val="17"/>
              </w:rPr>
              <w:t>Y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our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Personal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Development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4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28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Common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Induction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Standards: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2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Personal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Development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6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5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Assess-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ment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method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used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80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5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Evi-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dence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loca-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9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Sign-off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initials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6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Date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</w:tr>
      <w:tr>
        <w:trPr>
          <w:trHeight w:val="1181" w:hRule="exact"/>
        </w:trPr>
        <w:tc>
          <w:tcPr>
            <w:tcW w:w="1481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9" w:right="34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2.1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Agree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</w:t>
            </w:r>
            <w:r>
              <w:rPr>
                <w:rFonts w:ascii="Arial" w:hAnsi="Arial" w:eastAsia="Arial" w:cs="Arial"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personal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development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plan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21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2.1a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Identify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sources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for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own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learning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development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4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5" w:righ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4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54" w:right="35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2.1a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4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52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AC3.1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4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5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AC4.1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4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36" w:right="6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2.1.1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4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4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07" w:right="5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6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0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389" w:hRule="exact"/>
        </w:trPr>
        <w:tc>
          <w:tcPr>
            <w:tcW w:w="1481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7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1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2.1b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process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for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agreeing</w:t>
            </w:r>
            <w:r>
              <w:rPr>
                <w:rFonts w:ascii="Arial" w:hAnsi="Arial" w:eastAsia="Arial" w:cs="Arial"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ascii="Arial" w:hAnsi="Arial" w:eastAsia="Arial" w:cs="Arial"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personal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development</w:t>
            </w:r>
            <w:r>
              <w:rPr>
                <w:rFonts w:ascii="Arial" w:hAnsi="Arial" w:eastAsia="Arial" w:cs="Arial"/>
                <w:color w:val="363435"/>
                <w:spacing w:val="2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plan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who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should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be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involved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4" w:righ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49" w:right="35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2.1b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52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AC3.2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5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AC4.3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35" w:right="6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2.1.2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4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99" w:right="5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6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0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598" w:hRule="exact"/>
        </w:trPr>
        <w:tc>
          <w:tcPr>
            <w:tcW w:w="1481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7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99" w:right="5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2.1c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why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feedback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from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others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99" w:right="133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important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helping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develop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improve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way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work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3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4" w:right="54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Times New Roman" w:hAnsi="Times New Roman" w:eastAsia="Times New Roman" w:cs="Times New Roman"/>
                <w:sz w:val="17"/>
                <w:szCs w:val="17"/>
              </w:rPr>
              <w:jc w:val="center"/>
              <w:ind w:left="364" w:right="366"/>
            </w:pPr>
            <w:r>
              <w:rPr>
                <w:rFonts w:ascii="Times New Roman" w:hAnsi="Times New Roman" w:eastAsia="Times New Roman" w:cs="Times New Roman"/>
                <w:b/>
                <w:color w:val="363435"/>
                <w:spacing w:val="0"/>
                <w:w w:val="110"/>
                <w:sz w:val="17"/>
                <w:szCs w:val="17"/>
              </w:rPr>
              <w:t>2.1c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3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55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AC3.2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3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35" w:right="63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2.1.3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4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3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06" w:right="5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6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0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972" w:hRule="exact"/>
        </w:trPr>
        <w:tc>
          <w:tcPr>
            <w:tcW w:w="1481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7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99" w:right="45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2.1d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Contribute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drawing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up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own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personal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99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development</w:t>
            </w:r>
            <w:r>
              <w:rPr>
                <w:rFonts w:ascii="Arial" w:hAnsi="Arial" w:eastAsia="Arial" w:cs="Arial"/>
                <w:color w:val="363435"/>
                <w:spacing w:val="2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plan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4" w:right="54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8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50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AC3.3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7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34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96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0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763" w:hRule="exact"/>
        </w:trPr>
        <w:tc>
          <w:tcPr>
            <w:tcW w:w="1481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7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99" w:right="27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2.1e</w:t>
            </w:r>
            <w:r>
              <w:rPr>
                <w:rFonts w:ascii="Arial" w:hAnsi="Arial" w:eastAsia="Arial" w:cs="Arial"/>
                <w:b/>
                <w:color w:val="363435"/>
                <w:spacing w:val="-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Agree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</w:t>
            </w:r>
            <w:r>
              <w:rPr>
                <w:rFonts w:ascii="Arial" w:hAnsi="Arial" w:eastAsia="Arial" w:cs="Arial"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personal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development</w:t>
            </w:r>
            <w:r>
              <w:rPr>
                <w:rFonts w:ascii="Arial" w:hAnsi="Arial" w:eastAsia="Arial" w:cs="Arial"/>
                <w:color w:val="363435"/>
                <w:spacing w:val="2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plan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6"/>
                <w:szCs w:val="26"/>
              </w:rPr>
              <w:jc w:val="left"/>
              <w:spacing w:before="16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4" w:right="54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8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7"/>
                <w:szCs w:val="17"/>
              </w:rPr>
              <w:jc w:val="left"/>
              <w:spacing w:before="2" w:line="160" w:lineRule="exact"/>
            </w:pPr>
            <w:r>
              <w:rPr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553" w:right="52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AC3.2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AC5.3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6"/>
                <w:szCs w:val="26"/>
              </w:rPr>
              <w:jc w:val="left"/>
              <w:spacing w:before="16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35" w:right="63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2.1.4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4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6"/>
                <w:szCs w:val="26"/>
              </w:rPr>
              <w:jc w:val="left"/>
              <w:spacing w:before="16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98" w:right="50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6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0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389" w:hRule="exact"/>
        </w:trPr>
        <w:tc>
          <w:tcPr>
            <w:tcW w:w="148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9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2.2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Develop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 w:line="256" w:lineRule="auto"/>
              <w:ind w:left="99" w:right="72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knowledge,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skills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understanding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99" w:right="14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2.2a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functional</w:t>
            </w:r>
            <w:r>
              <w:rPr>
                <w:rFonts w:ascii="Arial" w:hAnsi="Arial" w:eastAsia="Arial" w:cs="Arial"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level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literac</w:t>
            </w:r>
            <w:r>
              <w:rPr>
                <w:rFonts w:ascii="Arial" w:hAnsi="Arial" w:eastAsia="Arial" w:cs="Arial"/>
                <w:color w:val="363435"/>
                <w:spacing w:val="-13"/>
                <w:w w:val="100"/>
                <w:sz w:val="17"/>
                <w:szCs w:val="17"/>
              </w:rPr>
              <w:t>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,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numeracy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communication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skills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necessary</w:t>
            </w:r>
            <w:r>
              <w:rPr>
                <w:rFonts w:ascii="Arial" w:hAnsi="Arial" w:eastAsia="Arial" w:cs="Arial"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carry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out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role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4" w:right="54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53" w:right="35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2.2a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7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35" w:right="63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2.2.1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4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98" w:right="50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6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0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</w:tbl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4" w:line="240" w:lineRule="exact"/>
      </w:pPr>
      <w:r>
        <w:rPr>
          <w:sz w:val="24"/>
          <w:szCs w:val="24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694"/>
      </w:pPr>
      <w:r>
        <w:pict>
          <v:group style="position:absolute;margin-left:257.007pt;margin-top:-179.41pt;width:244.219pt;height:156.212pt;mso-position-horizontal-relative:page;mso-position-vertical-relative:paragraph;z-index:-754" coordsize="4884,3124" coordorigin="5140,-3588">
            <v:shape style="position:absolute;left:5140;top:-3588;width:4884;height:3124" coordsize="4884,3124" coordorigin="5140,-3588" filled="t" fillcolor="#D3D3D3" stroked="f" path="m6272,-464l10025,-464,10025,-1853,8098,-1853,8098,-2616,6272,-2616,6272,-3588,5140,-3588,5140,-1853,6272,-1853,6272,-464xe">
              <v:path arrowok="t"/>
              <v:fill/>
            </v:shape>
            <w10:wrap type="none"/>
          </v:group>
        </w:pic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2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874" w:right="8074"/>
        <w:sectPr>
          <w:pgSz w:w="16840" w:h="11920" w:orient="landscape"/>
          <w:pgMar w:top="900" w:right="240" w:bottom="0" w:left="44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2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8"/>
          <w:szCs w:val="8"/>
        </w:rPr>
        <w:jc w:val="left"/>
        <w:spacing w:before="5" w:line="80" w:lineRule="exact"/>
      </w:pPr>
      <w:r>
        <w:rPr>
          <w:sz w:val="8"/>
          <w:szCs w:val="8"/>
        </w:rPr>
      </w:r>
    </w:p>
    <w:tbl>
      <w:tblPr>
        <w:tblW w:w="0" w:type="auto"/>
        <w:tblLook w:val="01E0"/>
        <w:jc w:val="left"/>
        <w:tblInd w:w="9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1413" w:hRule="exact"/>
        </w:trPr>
        <w:tc>
          <w:tcPr>
            <w:tcW w:w="1439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8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71" w:line="260" w:lineRule="auto"/>
              <w:ind w:left="102" w:right="12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2.2b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2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check</w:t>
            </w:r>
            <w:r>
              <w:rPr>
                <w:rFonts w:ascii="Arial" w:hAnsi="Arial" w:eastAsia="Arial" w:cs="Arial"/>
                <w:color w:val="363435"/>
                <w:spacing w:val="2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current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level</w:t>
            </w:r>
            <w:r>
              <w:rPr>
                <w:rFonts w:ascii="Arial" w:hAnsi="Arial" w:eastAsia="Arial" w:cs="Arial"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literac</w:t>
            </w:r>
            <w:r>
              <w:rPr>
                <w:rFonts w:ascii="Arial" w:hAnsi="Arial" w:eastAsia="Arial" w:cs="Arial"/>
                <w:color w:val="363435"/>
                <w:spacing w:val="-13"/>
                <w:w w:val="104"/>
                <w:sz w:val="17"/>
                <w:szCs w:val="17"/>
              </w:rPr>
              <w:t>y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,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numeracy</w:t>
            </w:r>
            <w:r>
              <w:rPr>
                <w:rFonts w:ascii="Arial" w:hAnsi="Arial" w:eastAsia="Arial" w:cs="Arial"/>
                <w:color w:val="363435"/>
                <w:spacing w:val="3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communication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2"/>
            </w:pP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skills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2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0" w:right="59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2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56" w:right="35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2.2b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5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96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2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2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763" w:right="76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2.2.2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2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83" w:right="48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3.2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0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1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201" w:hRule="exact"/>
        </w:trPr>
        <w:tc>
          <w:tcPr>
            <w:tcW w:w="1439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8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71" w:line="260" w:lineRule="auto"/>
              <w:ind w:left="101" w:right="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2.2c</w:t>
            </w:r>
            <w:r>
              <w:rPr>
                <w:rFonts w:ascii="Arial" w:hAnsi="Arial" w:eastAsia="Arial" w:cs="Arial"/>
                <w:b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2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a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learning</w:t>
            </w:r>
            <w:r>
              <w:rPr>
                <w:rFonts w:ascii="Arial" w:hAnsi="Arial" w:eastAsia="Arial" w:cs="Arial"/>
                <w:color w:val="363435"/>
                <w:spacing w:val="2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activity</w:t>
            </w:r>
            <w:r>
              <w:rPr>
                <w:rFonts w:ascii="Arial" w:hAnsi="Arial" w:eastAsia="Arial" w:cs="Arial"/>
                <w:color w:val="363435"/>
                <w:spacing w:val="2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has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improved</w:t>
            </w:r>
            <w:r>
              <w:rPr>
                <w:rFonts w:ascii="Arial" w:hAnsi="Arial" w:eastAsia="Arial" w:cs="Arial"/>
                <w:color w:val="363435"/>
                <w:spacing w:val="3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own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knowledge,</w:t>
            </w:r>
            <w:r>
              <w:rPr>
                <w:rFonts w:ascii="Arial" w:hAnsi="Arial" w:eastAsia="Arial" w:cs="Arial"/>
                <w:color w:val="363435"/>
                <w:spacing w:val="3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skills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1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understanding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89" w:right="59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10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60" w:lineRule="auto"/>
              <w:ind w:left="335" w:right="262" w:hanging="4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2.2c,</w:t>
            </w:r>
            <w:r>
              <w:rPr>
                <w:rFonts w:ascii="Arial" w:hAnsi="Arial" w:eastAsia="Arial" w:cs="Arial"/>
                <w:b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5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10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60" w:lineRule="auto"/>
              <w:ind w:left="512" w:right="48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AC2.1</w:t>
            </w:r>
            <w:r>
              <w:rPr>
                <w:rFonts w:ascii="Arial" w:hAnsi="Arial" w:eastAsia="Arial" w:cs="Arial"/>
                <w:b/>
                <w:color w:val="363435"/>
                <w:spacing w:val="2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AC4.1</w:t>
            </w:r>
            <w:r>
              <w:rPr>
                <w:rFonts w:ascii="Arial" w:hAnsi="Arial" w:eastAsia="Arial" w:cs="Arial"/>
                <w:b/>
                <w:color w:val="363435"/>
                <w:spacing w:val="2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96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2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755" w:right="75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2.2.6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1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413" w:hRule="exact"/>
        </w:trPr>
        <w:tc>
          <w:tcPr>
            <w:tcW w:w="1439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8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71" w:line="260" w:lineRule="auto"/>
              <w:ind w:left="101" w:right="34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2.2d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reflecting</w:t>
            </w:r>
            <w:r>
              <w:rPr>
                <w:rFonts w:ascii="Arial" w:hAnsi="Arial" w:eastAsia="Arial" w:cs="Arial"/>
                <w:color w:val="363435"/>
                <w:spacing w:val="3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on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situation</w:t>
            </w:r>
            <w:r>
              <w:rPr>
                <w:rFonts w:ascii="Arial" w:hAnsi="Arial" w:eastAsia="Arial" w:cs="Arial"/>
                <w:color w:val="363435"/>
                <w:spacing w:val="2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has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60" w:lineRule="auto"/>
              <w:ind w:left="101" w:right="185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improved</w:t>
            </w:r>
            <w:r>
              <w:rPr>
                <w:rFonts w:ascii="Arial" w:hAnsi="Arial" w:eastAsia="Arial" w:cs="Arial"/>
                <w:color w:val="363435"/>
                <w:spacing w:val="3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own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knowledge,</w:t>
            </w:r>
            <w:r>
              <w:rPr>
                <w:rFonts w:ascii="Arial" w:hAnsi="Arial" w:eastAsia="Arial" w:cs="Arial"/>
                <w:color w:val="363435"/>
                <w:spacing w:val="3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skills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understanding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2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89" w:right="59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60" w:lineRule="auto"/>
              <w:ind w:left="334" w:right="262" w:hanging="4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2.2c,</w:t>
            </w:r>
            <w:r>
              <w:rPr>
                <w:rFonts w:ascii="Arial" w:hAnsi="Arial" w:eastAsia="Arial" w:cs="Arial"/>
                <w:b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5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60" w:lineRule="auto"/>
              <w:ind w:left="512" w:right="48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AC2.1</w:t>
            </w:r>
            <w:r>
              <w:rPr>
                <w:rFonts w:ascii="Arial" w:hAnsi="Arial" w:eastAsia="Arial" w:cs="Arial"/>
                <w:b/>
                <w:color w:val="363435"/>
                <w:spacing w:val="2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AC4.2</w:t>
            </w:r>
            <w:r>
              <w:rPr>
                <w:rFonts w:ascii="Arial" w:hAnsi="Arial" w:eastAsia="Arial" w:cs="Arial"/>
                <w:b/>
                <w:color w:val="363435"/>
                <w:spacing w:val="2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96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2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3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1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413" w:hRule="exact"/>
        </w:trPr>
        <w:tc>
          <w:tcPr>
            <w:tcW w:w="1439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8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71" w:line="260" w:lineRule="auto"/>
              <w:ind w:left="101" w:right="45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2.2e</w:t>
            </w:r>
            <w:r>
              <w:rPr>
                <w:rFonts w:ascii="Arial" w:hAnsi="Arial" w:eastAsia="Arial" w:cs="Arial"/>
                <w:b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feedback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from</w:t>
            </w:r>
            <w:r>
              <w:rPr>
                <w:rFonts w:ascii="Arial" w:hAnsi="Arial" w:eastAsia="Arial" w:cs="Arial"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others</w:t>
            </w:r>
            <w:r>
              <w:rPr>
                <w:rFonts w:ascii="Arial" w:hAnsi="Arial" w:eastAsia="Arial" w:cs="Arial"/>
                <w:color w:val="363435"/>
                <w:spacing w:val="2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has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60" w:lineRule="auto"/>
              <w:ind w:left="101" w:right="96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developed</w:t>
            </w:r>
            <w:r>
              <w:rPr>
                <w:rFonts w:ascii="Arial" w:hAnsi="Arial" w:eastAsia="Arial" w:cs="Arial"/>
                <w:color w:val="363435"/>
                <w:spacing w:val="3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own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knowledge,</w:t>
            </w:r>
            <w:r>
              <w:rPr>
                <w:rFonts w:ascii="Arial" w:hAnsi="Arial" w:eastAsia="Arial" w:cs="Arial"/>
                <w:color w:val="363435"/>
                <w:spacing w:val="3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skills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understanding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2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89" w:right="59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4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1.2e</w:t>
            </w:r>
            <w:r>
              <w:rPr>
                <w:rFonts w:ascii="Arial" w:hAnsi="Arial" w:eastAsia="Arial" w:cs="Arial"/>
                <w:b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Part</w:t>
            </w:r>
            <w:r>
              <w:rPr>
                <w:rFonts w:ascii="Arial" w:hAnsi="Arial" w:eastAsia="Arial" w:cs="Arial"/>
                <w:b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i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7"/>
              <w:ind w:left="12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1.2e</w:t>
            </w:r>
            <w:r>
              <w:rPr>
                <w:rFonts w:ascii="Arial" w:hAnsi="Arial" w:eastAsia="Arial" w:cs="Arial"/>
                <w:b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Part</w:t>
            </w:r>
            <w:r>
              <w:rPr>
                <w:rFonts w:ascii="Arial" w:hAnsi="Arial" w:eastAsia="Arial" w:cs="Arial"/>
                <w:b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ii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5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60" w:lineRule="auto"/>
              <w:ind w:left="512" w:right="48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AC2.1</w:t>
            </w:r>
            <w:r>
              <w:rPr>
                <w:rFonts w:ascii="Arial" w:hAnsi="Arial" w:eastAsia="Arial" w:cs="Arial"/>
                <w:b/>
                <w:color w:val="363435"/>
                <w:spacing w:val="2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AC4.3</w:t>
            </w:r>
            <w:r>
              <w:rPr>
                <w:rFonts w:ascii="Arial" w:hAnsi="Arial" w:eastAsia="Arial" w:cs="Arial"/>
                <w:b/>
                <w:color w:val="363435"/>
                <w:spacing w:val="2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96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2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3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1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838" w:hRule="exact"/>
        </w:trPr>
        <w:tc>
          <w:tcPr>
            <w:tcW w:w="1439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8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71" w:line="260" w:lineRule="auto"/>
              <w:ind w:left="101" w:right="31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2.2f</w:t>
            </w:r>
            <w:r>
              <w:rPr>
                <w:rFonts w:ascii="Arial" w:hAnsi="Arial" w:eastAsia="Arial" w:cs="Arial"/>
                <w:b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Demonstrate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measure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own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knowledge,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performance</w:t>
            </w:r>
            <w:r>
              <w:rPr>
                <w:rFonts w:ascii="Arial" w:hAnsi="Arial" w:eastAsia="Arial" w:cs="Arial"/>
                <w:color w:val="363435"/>
                <w:spacing w:val="4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understanding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against</w:t>
            </w:r>
            <w:r>
              <w:rPr>
                <w:rFonts w:ascii="Arial" w:hAnsi="Arial" w:eastAsia="Arial" w:cs="Arial"/>
                <w:color w:val="363435"/>
                <w:spacing w:val="2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relevant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standards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14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89" w:right="59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85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14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51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AC2.3</w:t>
            </w:r>
            <w:r>
              <w:rPr>
                <w:rFonts w:ascii="Arial" w:hAnsi="Arial" w:eastAsia="Arial" w:cs="Arial"/>
                <w:b/>
                <w:color w:val="363435"/>
                <w:spacing w:val="2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96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14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56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AC3.1</w:t>
            </w:r>
            <w:r>
              <w:rPr>
                <w:rFonts w:ascii="Arial" w:hAnsi="Arial" w:eastAsia="Arial" w:cs="Arial"/>
                <w:b/>
                <w:color w:val="363435"/>
                <w:spacing w:val="2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2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14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762" w:right="76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2.2.4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14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82" w:right="48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2.2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0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1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626" w:hRule="exact"/>
        </w:trPr>
        <w:tc>
          <w:tcPr>
            <w:tcW w:w="1439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8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71"/>
              <w:ind w:left="10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2.2g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List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7" w:line="260" w:lineRule="auto"/>
              <w:ind w:left="102" w:right="76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learning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opportunities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available</w:t>
            </w:r>
            <w:r>
              <w:rPr>
                <w:rFonts w:ascii="Arial" w:hAnsi="Arial" w:eastAsia="Arial" w:cs="Arial"/>
                <w:color w:val="363435"/>
                <w:spacing w:val="2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them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they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can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use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them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improve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way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they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work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0"/>
                <w:szCs w:val="10"/>
              </w:rPr>
              <w:jc w:val="left"/>
              <w:spacing w:before="8" w:line="100" w:lineRule="exact"/>
            </w:pPr>
            <w:r>
              <w:rPr>
                <w:sz w:val="10"/>
                <w:szCs w:val="1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0" w:right="59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2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4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2.2g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Part</w:t>
            </w:r>
            <w:r>
              <w:rPr>
                <w:rFonts w:ascii="Arial" w:hAnsi="Arial" w:eastAsia="Arial" w:cs="Arial"/>
                <w:b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i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7"/>
              <w:ind w:left="11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2.2g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Part</w:t>
            </w:r>
            <w:r>
              <w:rPr>
                <w:rFonts w:ascii="Arial" w:hAnsi="Arial" w:eastAsia="Arial" w:cs="Arial"/>
                <w:b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ii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5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96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2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2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763" w:right="76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2.2.3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7"/>
              <w:ind w:left="755" w:right="75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2.2.5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1"/>
                <w:szCs w:val="11"/>
              </w:rPr>
              <w:jc w:val="left"/>
              <w:spacing w:before="1" w:line="100" w:lineRule="exact"/>
            </w:pPr>
            <w:r>
              <w:rPr>
                <w:sz w:val="11"/>
                <w:szCs w:val="11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Times New Roman" w:hAnsi="Times New Roman" w:eastAsia="Times New Roman" w:cs="Times New Roman"/>
                <w:sz w:val="17"/>
                <w:szCs w:val="17"/>
              </w:rPr>
              <w:jc w:val="center"/>
              <w:ind w:left="485" w:right="485"/>
            </w:pPr>
            <w:r>
              <w:rPr>
                <w:rFonts w:ascii="Times New Roman" w:hAnsi="Times New Roman" w:eastAsia="Times New Roman" w:cs="Times New Roman"/>
                <w:b/>
                <w:color w:val="363435"/>
                <w:spacing w:val="0"/>
                <w:w w:val="114"/>
                <w:sz w:val="17"/>
                <w:szCs w:val="17"/>
              </w:rPr>
              <w:t>2.1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0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1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</w:tbl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before="3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974"/>
      </w:pPr>
      <w:r>
        <w:pict>
          <v:group style="position:absolute;margin-left:304.095pt;margin-top:42.512pt;width:357.924pt;height:273.078pt;mso-position-horizontal-relative:page;mso-position-vertical-relative:page;z-index:-753" coordsize="7158,5462" coordorigin="6082,850">
            <v:shape style="position:absolute;left:9910;top:2274;width:3321;height:2615" coordsize="3321,2615" coordorigin="9910,2274" filled="t" fillcolor="#D3D3D3" stroked="f" path="m11916,4888l13230,4888,13230,2274,11916,2274,11916,3475,9910,3475,9910,4888,11916,4888xe">
              <v:path arrowok="t"/>
              <v:fill/>
            </v:shape>
            <v:shape style="position:absolute;left:6092;top:860;width:7138;height:5442" coordsize="7138,5442" coordorigin="6092,860" filled="t" fillcolor="#D3D3D3" stroked="f" path="m9910,4888l9910,2274,7950,2274,7950,860,6092,860,6092,2274,7950,2274,7950,6302,13230,6302,13230,4888,9910,4888xe">
              <v:path arrowok="t"/>
              <v:fill/>
            </v:shape>
            <w10:wrap type="none"/>
          </v:group>
        </w:pic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2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8154" w:right="8134"/>
        <w:sectPr>
          <w:pgSz w:w="16840" w:h="11920" w:orient="landscape"/>
          <w:pgMar w:top="760" w:right="180" w:bottom="0" w:left="16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3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8"/>
          <w:szCs w:val="8"/>
        </w:rPr>
        <w:jc w:val="left"/>
        <w:spacing w:before="5" w:line="80" w:lineRule="exact"/>
      </w:pPr>
      <w:r>
        <w:rPr>
          <w:sz w:val="8"/>
          <w:szCs w:val="8"/>
        </w:rPr>
      </w:r>
    </w:p>
    <w:tbl>
      <w:tblPr>
        <w:tblW w:w="0" w:type="auto"/>
        <w:tblLook w:val="01E0"/>
        <w:jc w:val="left"/>
        <w:tblInd w:w="9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1205" w:hRule="exact"/>
        </w:trPr>
        <w:tc>
          <w:tcPr>
            <w:tcW w:w="1464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8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72" w:line="260" w:lineRule="auto"/>
              <w:ind w:left="103" w:right="20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2.2h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Demonstrate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record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progress</w:t>
            </w:r>
            <w:r>
              <w:rPr>
                <w:rFonts w:ascii="Arial" w:hAnsi="Arial" w:eastAsia="Arial" w:cs="Arial"/>
                <w:color w:val="363435"/>
                <w:spacing w:val="2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relation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personal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development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7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02" w:right="60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7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74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7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5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AC4.4</w:t>
            </w:r>
            <w:r>
              <w:rPr>
                <w:rFonts w:ascii="Arial" w:hAnsi="Arial" w:eastAsia="Arial" w:cs="Arial"/>
                <w:b/>
                <w:color w:val="363435"/>
                <w:spacing w:val="2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6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80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9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9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1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5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205" w:hRule="exact"/>
        </w:trPr>
        <w:tc>
          <w:tcPr>
            <w:tcW w:w="1464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8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73" w:line="260" w:lineRule="auto"/>
              <w:ind w:left="103" w:right="51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2.2i</w:t>
            </w:r>
            <w:r>
              <w:rPr>
                <w:rFonts w:ascii="Arial" w:hAnsi="Arial" w:eastAsia="Arial" w:cs="Arial"/>
                <w:b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why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continuing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professional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development</w:t>
            </w:r>
            <w:r>
              <w:rPr>
                <w:rFonts w:ascii="Arial" w:hAnsi="Arial" w:eastAsia="Arial" w:cs="Arial"/>
                <w:color w:val="363435"/>
                <w:spacing w:val="4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is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4"/>
                <w:sz w:val="17"/>
                <w:szCs w:val="17"/>
              </w:rPr>
              <w:t>important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8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02" w:right="60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7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8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95" w:right="39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2.2i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4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76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8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6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AC2.1</w:t>
            </w:r>
            <w:r>
              <w:rPr>
                <w:rFonts w:ascii="Arial" w:hAnsi="Arial" w:eastAsia="Arial" w:cs="Arial"/>
                <w:b/>
                <w:color w:val="363435"/>
                <w:spacing w:val="2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0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1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60" w:right="66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2.2.3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7"/>
              <w:ind w:left="652" w:right="65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2.2.7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9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8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21" w:right="42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2.1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1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5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</w:tbl>
    <w:p>
      <w:pPr>
        <w:rPr>
          <w:sz w:val="20"/>
          <w:szCs w:val="20"/>
        </w:rPr>
        <w:jc w:val="left"/>
        <w:spacing w:before="11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left"/>
        <w:spacing w:before="29"/>
        <w:ind w:left="654"/>
      </w:pP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Declaration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of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completion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1" w:line="220" w:lineRule="exact"/>
        <w:ind w:left="654"/>
      </w:pP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I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confirm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provided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employee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meets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full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requirements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for</w:t>
      </w:r>
      <w:r>
        <w:rPr>
          <w:rFonts w:ascii="Arial" w:hAnsi="Arial" w:eastAsia="Arial" w:cs="Arial"/>
          <w:color w:val="363435"/>
          <w:spacing w:val="1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position w:val="-1"/>
          <w:sz w:val="20"/>
          <w:szCs w:val="20"/>
        </w:rPr>
        <w:t>Standard</w:t>
      </w:r>
      <w:r>
        <w:rPr>
          <w:rFonts w:ascii="Arial" w:hAnsi="Arial" w:eastAsia="Arial" w:cs="Arial"/>
          <w:b/>
          <w:color w:val="363435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position w:val="-1"/>
          <w:sz w:val="20"/>
          <w:szCs w:val="20"/>
        </w:rPr>
        <w:t>2:</w:t>
      </w:r>
      <w:r>
        <w:rPr>
          <w:rFonts w:ascii="Arial" w:hAnsi="Arial" w:eastAsia="Arial" w:cs="Arial"/>
          <w:b/>
          <w:color w:val="363435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-15"/>
          <w:w w:val="100"/>
          <w:position w:val="-1"/>
          <w:sz w:val="20"/>
          <w:szCs w:val="20"/>
        </w:rPr>
        <w:t>Y</w:t>
      </w:r>
      <w:r>
        <w:rPr>
          <w:rFonts w:ascii="Arial" w:hAnsi="Arial" w:eastAsia="Arial" w:cs="Arial"/>
          <w:b/>
          <w:color w:val="373737"/>
          <w:spacing w:val="0"/>
          <w:w w:val="100"/>
          <w:position w:val="-1"/>
          <w:sz w:val="20"/>
          <w:szCs w:val="20"/>
        </w:rPr>
        <w:t>our</w:t>
      </w:r>
      <w:r>
        <w:rPr>
          <w:rFonts w:ascii="Arial" w:hAnsi="Arial" w:eastAsia="Arial" w:cs="Arial"/>
          <w:b/>
          <w:color w:val="373737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position w:val="-1"/>
          <w:sz w:val="20"/>
          <w:szCs w:val="20"/>
        </w:rPr>
        <w:t>Personal</w:t>
      </w:r>
      <w:r>
        <w:rPr>
          <w:rFonts w:ascii="Arial" w:hAnsi="Arial" w:eastAsia="Arial" w:cs="Arial"/>
          <w:b/>
          <w:color w:val="373737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position w:val="-1"/>
          <w:sz w:val="20"/>
          <w:szCs w:val="20"/>
        </w:rPr>
        <w:t>Development</w:t>
      </w:r>
      <w:r>
        <w:rPr>
          <w:rFonts w:ascii="Arial" w:hAnsi="Arial" w:eastAsia="Arial" w:cs="Arial"/>
          <w:b/>
          <w:color w:val="373737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position w:val="-1"/>
          <w:sz w:val="20"/>
          <w:szCs w:val="20"/>
        </w:rPr>
        <w:t>of</w:t>
      </w:r>
      <w:r>
        <w:rPr>
          <w:rFonts w:ascii="Arial" w:hAnsi="Arial" w:eastAsia="Arial" w:cs="Arial"/>
          <w:b/>
          <w:color w:val="373737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position w:val="-1"/>
          <w:sz w:val="20"/>
          <w:szCs w:val="20"/>
        </w:rPr>
        <w:t>the</w:t>
      </w:r>
      <w:r>
        <w:rPr>
          <w:rFonts w:ascii="Arial" w:hAnsi="Arial" w:eastAsia="Arial" w:cs="Arial"/>
          <w:b/>
          <w:color w:val="373737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position w:val="-1"/>
          <w:sz w:val="20"/>
          <w:szCs w:val="20"/>
        </w:rPr>
        <w:t>Care</w:t>
      </w:r>
      <w:r>
        <w:rPr>
          <w:rFonts w:ascii="Arial" w:hAnsi="Arial" w:eastAsia="Arial" w:cs="Arial"/>
          <w:b/>
          <w:color w:val="373737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position w:val="-1"/>
          <w:sz w:val="20"/>
          <w:szCs w:val="20"/>
        </w:rPr>
        <w:t>Certificate.</w:t>
      </w:r>
      <w:r>
        <w:rPr>
          <w:rFonts w:ascii="Arial" w:hAnsi="Arial" w:eastAsia="Arial" w:cs="Arial"/>
          <w:color w:val="000000"/>
          <w:spacing w:val="0"/>
          <w:w w:val="100"/>
          <w:position w:val="0"/>
          <w:sz w:val="20"/>
          <w:szCs w:val="20"/>
        </w:rPr>
      </w:r>
    </w:p>
    <w:p>
      <w:pPr>
        <w:rPr>
          <w:sz w:val="16"/>
          <w:szCs w:val="16"/>
        </w:rPr>
        <w:jc w:val="left"/>
        <w:spacing w:before="7" w:line="160" w:lineRule="exact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8"/>
          <w:szCs w:val="28"/>
        </w:rPr>
        <w:jc w:val="left"/>
        <w:spacing w:before="24" w:line="767" w:lineRule="auto"/>
        <w:ind w:left="767" w:right="12241"/>
      </w:pP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Employee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signature: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Name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of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assessor*: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Assessor*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signature:</w:t>
      </w:r>
      <w:r>
        <w:rPr>
          <w:rFonts w:ascii="Arial" w:hAnsi="Arial" w:eastAsia="Arial" w:cs="Arial"/>
          <w:spacing w:val="0"/>
          <w:w w:val="100"/>
          <w:sz w:val="28"/>
          <w:szCs w:val="28"/>
        </w:rPr>
      </w:r>
    </w:p>
    <w:p>
      <w:pPr>
        <w:rPr>
          <w:rFonts w:ascii="Arial" w:hAnsi="Arial" w:eastAsia="Arial" w:cs="Arial"/>
          <w:sz w:val="28"/>
          <w:szCs w:val="28"/>
        </w:rPr>
        <w:jc w:val="left"/>
        <w:spacing w:before="20" w:line="300" w:lineRule="exact"/>
        <w:ind w:left="767"/>
      </w:pP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Completion</w:t>
      </w: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date:</w:t>
      </w:r>
      <w:r>
        <w:rPr>
          <w:rFonts w:ascii="Arial" w:hAnsi="Arial" w:eastAsia="Arial" w:cs="Arial"/>
          <w:spacing w:val="0"/>
          <w:w w:val="100"/>
          <w:position w:val="0"/>
          <w:sz w:val="28"/>
          <w:szCs w:val="28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17" w:line="280" w:lineRule="exact"/>
      </w:pPr>
      <w:r>
        <w:rPr>
          <w:sz w:val="28"/>
          <w:szCs w:val="28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 w:line="250" w:lineRule="auto"/>
        <w:ind w:left="654" w:right="788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*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-11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Assessor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can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your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Manage</w:t>
      </w:r>
      <w:r>
        <w:rPr>
          <w:rFonts w:ascii="Arial" w:hAnsi="Arial" w:eastAsia="Arial" w:cs="Arial"/>
          <w:color w:val="363435"/>
          <w:spacing w:val="-11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,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Supervisor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someone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else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authorised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your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employing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organisation.</w:t>
      </w:r>
      <w:r>
        <w:rPr>
          <w:rFonts w:ascii="Arial" w:hAnsi="Arial" w:eastAsia="Arial" w:cs="Arial"/>
          <w:color w:val="363435"/>
          <w:spacing w:val="-3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individual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provides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confirmation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all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learning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outcomes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assessment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standard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identified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above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have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completed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signed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</w:t>
      </w:r>
      <w:r>
        <w:rPr>
          <w:rFonts w:ascii="Arial" w:hAnsi="Arial" w:eastAsia="Arial" w:cs="Arial"/>
          <w:color w:val="363435"/>
          <w:spacing w:val="-3"/>
          <w:w w:val="100"/>
          <w:sz w:val="20"/>
          <w:szCs w:val="20"/>
        </w:rPr>
        <w:t>f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f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authorising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person.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sz w:val="14"/>
          <w:szCs w:val="14"/>
        </w:rPr>
        <w:jc w:val="left"/>
        <w:spacing w:before="7" w:line="140" w:lineRule="exact"/>
      </w:pPr>
      <w:r>
        <w:rPr>
          <w:sz w:val="14"/>
          <w:szCs w:val="14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654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2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834" w:right="7814"/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4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sectPr>
      <w:pgSz w:w="16840" w:h="11920" w:orient="landscape"/>
      <w:pgMar w:top="760" w:right="500" w:bottom="0" w:left="480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" xmlns:w10="urn:schemas-microsoft-com:office:word" xmlns:w="http://schemas.openxmlformats.org/wordprocessingml/2006/main" xmlns:sl="http://schemas.openxmlformats.org/schemaLibrary/2006/main">
  <w:compat>
    <w:compatSetting w:name="compatibilityMode" w:uri="http://schemas.microsoft.com/office/word" w:val="15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2 Progress Mapping and Sign Off</dc:title>
  <cp:lastModifiedBy>rhargreaves</cp:lastModifiedBy>
  <cp:keywords>
  </cp:keywords>
  <dc:subject>
  </dc:subject>
</cp:coreProperties>
</file>