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61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6"/>
          <w:szCs w:val="26"/>
        </w:rPr>
        <w:jc w:val="left"/>
        <w:spacing w:before="19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</w:t>
      </w:r>
      <w:r>
        <w:rPr>
          <w:rFonts w:ascii="Arial" w:hAnsi="Arial" w:eastAsia="Arial" w:cs="Arial"/>
          <w:b/>
          <w:color w:val="373737"/>
          <w:spacing w:val="43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Duty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Care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7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9" w:line="250" w:lineRule="auto"/>
        <w:ind w:left="114" w:right="100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overview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3: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Duty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Care.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identifies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upon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successful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completion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underpinning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knowledge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workbook.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their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order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8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0" w:lineRule="auto"/>
        <w:ind w:left="114" w:right="389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progress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log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sign-o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jointly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setting.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Supplementary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attached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good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8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0" w:lineRule="auto"/>
        <w:ind w:left="114" w:right="151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outline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3: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Duty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recommended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Qualifications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Credit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(QCF)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National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Minimum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raining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Support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-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Social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England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Common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Induction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Standards.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necessarily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direct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and/or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follow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</w:t>
      </w:r>
      <w:r>
        <w:rPr>
          <w:rFonts w:ascii="Arial" w:hAnsi="Arial" w:eastAsia="Arial" w:cs="Arial"/>
          <w:color w:val="363435"/>
          <w:spacing w:val="-10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Please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term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throughout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</w:t>
      </w:r>
      <w:r>
        <w:rPr>
          <w:rFonts w:ascii="Arial" w:hAnsi="Arial" w:eastAsia="Arial" w:cs="Arial"/>
          <w:color w:val="363435"/>
          <w:spacing w:val="-10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will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decided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8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always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conjunction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-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21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echnical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8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9" w:line="250" w:lineRule="auto"/>
        <w:ind w:left="114" w:right="300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produced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each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valid,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authentic,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reliable,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current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</w:t>
      </w:r>
      <w:r>
        <w:rPr>
          <w:rFonts w:ascii="Arial" w:hAnsi="Arial" w:eastAsia="Arial" w:cs="Arial"/>
          <w:color w:val="363435"/>
          <w:spacing w:val="-2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ficient.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assume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already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automatically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awarded.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responsible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required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standard.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reference,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P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partial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whereas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8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0" w:lineRule="auto"/>
        <w:ind w:left="114" w:right="42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allow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type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criteria.</w:t>
      </w:r>
      <w:r>
        <w:rPr>
          <w:rFonts w:ascii="Arial" w:hAnsi="Arial" w:eastAsia="Arial" w:cs="Arial"/>
          <w:color w:val="363435"/>
          <w:spacing w:val="5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likely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orkbook;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however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further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discussion,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observation,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question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answe</w:t>
      </w:r>
      <w:r>
        <w:rPr>
          <w:rFonts w:ascii="Arial" w:hAnsi="Arial" w:eastAsia="Arial" w:cs="Arial"/>
          <w:color w:val="363435"/>
          <w:spacing w:val="-10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witness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testimon</w:t>
      </w:r>
      <w:r>
        <w:rPr>
          <w:rFonts w:ascii="Arial" w:hAnsi="Arial" w:eastAsia="Arial" w:cs="Arial"/>
          <w:color w:val="363435"/>
          <w:spacing w:val="-14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etc.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these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example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8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0" w:lineRule="auto"/>
        <w:ind w:left="114" w:right="22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location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clear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signpost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found.</w:t>
      </w:r>
      <w:r>
        <w:rPr>
          <w:rFonts w:ascii="Arial" w:hAnsi="Arial" w:eastAsia="Arial" w:cs="Arial"/>
          <w:color w:val="363435"/>
          <w:spacing w:val="-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portfolio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evidence,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continued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development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(CPD)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file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electronically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via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18"/>
          <w:szCs w:val="18"/>
        </w:rPr>
        <w:jc w:val="left"/>
        <w:spacing w:before="8" w:line="180" w:lineRule="exact"/>
      </w:pPr>
      <w:r>
        <w:rPr>
          <w:sz w:val="18"/>
          <w:szCs w:val="18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23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H/601/5474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19" w:line="250" w:lineRule="auto"/>
              <w:ind w:left="70" w:right="6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Introduction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duty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2" w:right="6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23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R/601/1436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19" w:line="250" w:lineRule="auto"/>
              <w:ind w:left="70" w:right="4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Principles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for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implementing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duty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2" w:right="6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sz w:val="10"/>
          <w:szCs w:val="10"/>
        </w:rPr>
        <w:jc w:val="left"/>
        <w:spacing w:before="1" w:line="100" w:lineRule="exact"/>
      </w:pPr>
      <w:r>
        <w:rPr>
          <w:sz w:val="10"/>
          <w:szCs w:val="1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60" w:lineRule="exact"/>
        <w:ind w:left="7294" w:right="7274"/>
        <w:sectPr>
          <w:pgSz w:w="16840" w:h="11920" w:orient="landscape"/>
          <w:pgMar w:top="980" w:right="1040" w:bottom="28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4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015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Intro-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duction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health,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chil-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dren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implementing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3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ards: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3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b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implementing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554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9" w:right="9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contributes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safe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practice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Define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‘duty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care’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72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9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fects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role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49" w:right="3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1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9" w:right="1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available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addressing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dilemmas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arise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dilemmas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arise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between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rights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must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must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do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role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managing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conflicts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dilemmas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7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get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additional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9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resolve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such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dilemmas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8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98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Deal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comments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complaints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3.3a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respond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8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comments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complaints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line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73" w:right="4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533" w:right="5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1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94"/>
      </w:pPr>
      <w:r>
        <w:pict>
          <v:group style="position:absolute;margin-left:28.003pt;margin-top:49.955pt;width:790.726pt;height:100.768pt;mso-position-horizontal-relative:page;mso-position-vertical-relative:page;z-index:-831" coordsize="15815,2015" coordorigin="560,999">
            <v:shape style="position:absolute;left:560;top:999;width:15815;height:2015" coordsize="15815,2015" coordorigin="560,999" filled="t" fillcolor="#D3D3D3" stroked="f" path="m16375,3014l560,3014,560,3014,16375,3014,16375,3014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60" w:lineRule="exact"/>
        <w:ind w:left="7874" w:right="7974"/>
        <w:sectPr>
          <w:pgSz w:w="16840" w:h="11920" w:orient="landscape"/>
          <w:pgMar w:top="900" w:right="340" w:bottom="280" w:left="4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184" w:hRule="exact"/>
        </w:trPr>
        <w:tc>
          <w:tcPr>
            <w:tcW w:w="14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whom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ask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handling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comments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complaints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9" w:right="3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99" w:righ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534" w:right="5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10" w:right="7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2" w:hRule="exact"/>
        </w:trPr>
        <w:tc>
          <w:tcPr>
            <w:tcW w:w="14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3.3c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from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comments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complaints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prove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quality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service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0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10" w:right="7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4" w:hRule="exact"/>
        </w:trPr>
        <w:tc>
          <w:tcPr>
            <w:tcW w:w="14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41"/>
              <w:ind w:left="1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3.4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Deal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11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Incidents,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11" w:right="10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errors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near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misses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3.4a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recognise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adverse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events,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incidents,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errors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near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misses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7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0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3.4a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10" w:right="7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93" w:hRule="exact"/>
        </w:trPr>
        <w:tc>
          <w:tcPr>
            <w:tcW w:w="14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3.4b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must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must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do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0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adverse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events,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incidents,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errors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near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misses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2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0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3.4a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10" w:right="7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38" w:hRule="exact"/>
        </w:trPr>
        <w:tc>
          <w:tcPr>
            <w:tcW w:w="14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3.4c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legisla-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tion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relation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reporting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adverse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events,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incidents,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errors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near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misses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4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0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10" w:right="7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88" w:hRule="exact"/>
        </w:trPr>
        <w:tc>
          <w:tcPr>
            <w:tcW w:w="14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8" w:line="256" w:lineRule="auto"/>
              <w:ind w:left="111" w:right="29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Deal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confrontation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ficult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situations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factors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ficult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situa-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tions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cause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confrontation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8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8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3.5a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8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02" w:right="7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2" w:hRule="exact"/>
        </w:trPr>
        <w:tc>
          <w:tcPr>
            <w:tcW w:w="14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102" w:right="51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solve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problems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reduce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9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likelihood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impact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confrontation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39" w:right="266" w:hanging="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3.5b,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02" w:right="7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1"/>
          <w:szCs w:val="11"/>
        </w:rPr>
        <w:jc w:val="left"/>
        <w:spacing w:before="7" w:line="100" w:lineRule="exact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97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60" w:lineRule="exact"/>
        <w:ind w:left="8154" w:right="7914"/>
        <w:sectPr>
          <w:pgSz w:w="16840" w:h="11920" w:orient="landscape"/>
          <w:pgMar w:top="760" w:right="400" w:bottom="280" w:left="160"/>
        </w:sectPr>
      </w:pPr>
      <w:r>
        <w:pict>
          <v:group style="position:absolute;margin-left:304.095pt;margin-top:-460.426pt;width:186.166pt;height:431.338pt;mso-position-horizontal-relative:page;mso-position-vertical-relative:paragraph;z-index:-830" coordsize="3723,8627" coordorigin="6082,-9209">
            <v:shape style="position:absolute;left:6092;top:-9199;width:1817;height:8607" coordsize="1817,8607" coordorigin="6092,-9199" filled="t" fillcolor="#D3D3D3" stroked="f" path="m6092,-5019l6092,-592,7909,-592,7909,-9199,6092,-9199,6092,-5019xe">
              <v:path arrowok="t"/>
              <v:fill/>
            </v:shape>
            <v:shape style="position:absolute;left:7909;top:-9199;width:1887;height:8607" coordsize="1887,8607" coordorigin="7909,-9199" filled="t" fillcolor="#D3D3D3" stroked="f" path="m7909,-5019l7909,-592,9795,-592,9795,-9199,7909,-9199,7909,-5019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188" w:hRule="exact"/>
        </w:trPr>
        <w:tc>
          <w:tcPr>
            <w:tcW w:w="1464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0" w:line="256" w:lineRule="auto"/>
              <w:ind w:left="103" w:right="2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assess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reduce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risks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confrontational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situations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4" w:right="5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4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49" w:right="276" w:hanging="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3.5b,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20" w:right="6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8" w:hRule="exact"/>
        </w:trPr>
        <w:tc>
          <w:tcPr>
            <w:tcW w:w="1464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0" w:line="256" w:lineRule="auto"/>
              <w:ind w:left="103" w:right="1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resolving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conflicts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4" w:right="5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5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28" w:right="62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5.5.4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8" w:hRule="exact"/>
        </w:trPr>
        <w:tc>
          <w:tcPr>
            <w:tcW w:w="14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0" w:line="256" w:lineRule="auto"/>
              <w:ind w:left="103" w:right="2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103" w:right="44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confrontations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4" w:right="5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4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49" w:right="276" w:hanging="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3.5b,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20" w:right="6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5.5.4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4"/>
          <w:szCs w:val="14"/>
        </w:rPr>
        <w:jc w:val="left"/>
        <w:spacing w:before="5" w:line="140" w:lineRule="exact"/>
      </w:pPr>
      <w:r>
        <w:rPr>
          <w:sz w:val="14"/>
          <w:szCs w:val="1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817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20" w:lineRule="exact"/>
        <w:ind w:left="817"/>
      </w:pPr>
      <w:r>
        <w:pict>
          <v:group style="position:absolute;margin-left:255.118pt;margin-top:-201.266pt;width:376.299pt;height:178.231pt;mso-position-horizontal-relative:page;mso-position-vertical-relative:paragraph;z-index:-829" coordsize="7526,3565" coordorigin="5102,-4025">
            <v:shape style="position:absolute;left:5102;top:-4025;width:7526;height:3565" coordsize="7526,3565" coordorigin="5102,-4025" filled="t" fillcolor="#D3D3D3" stroked="f" path="m6274,-2837l5102,-2837,5102,-1649,9482,-1649,9482,-2837,6274,-2837,7809,-4025,6274,-2837xe">
              <v:path arrowok="t"/>
              <v:fill/>
            </v:shape>
            <v:shape style="position:absolute;left:5102;top:-4025;width:7526;height:3565" coordsize="7526,3565" coordorigin="5102,-4025" filled="t" fillcolor="#D3D3D3" stroked="f" path="m6274,-2837l9482,-2837,6274,-2837xe">
              <v:path arrowok="t"/>
              <v:fill/>
            </v:shape>
            <v:shape style="position:absolute;left:5102;top:-4025;width:7526;height:3565" coordsize="7526,3565" coordorigin="5102,-4025" filled="t" fillcolor="#D3D3D3" stroked="f" path="m6274,-2837l9482,-2837,9482,-4025,7809,-4025,6274,-2837xe">
              <v:path arrowok="t"/>
              <v:fill/>
            </v:shape>
            <v:shape style="position:absolute;left:5102;top:-4025;width:7526;height:3565" coordsize="7526,3565" coordorigin="5102,-4025" filled="t" fillcolor="#D3D3D3" stroked="f" path="m6274,-1649l6274,-461,9482,-461,9482,-1649,6274,-1649xe">
              <v:path arrowok="t"/>
              <v:fill/>
            </v:shape>
            <v:shape style="position:absolute;left:5102;top:-4025;width:7526;height:3565" coordsize="7526,3565" coordorigin="5102,-4025" filled="t" fillcolor="#D3D3D3" stroked="f" path="m11211,-1649l11211,-461,12628,-461,12628,-4025,11211,-4025,11211,-1649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3: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Duty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6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931" w:right="12258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/>
        <w:ind w:left="931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817" w:right="133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1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5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60" w:lineRule="exact"/>
        <w:ind w:left="7834" w:right="799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60" w:right="320" w:bottom="280" w:left="4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3 Progress Mapping and Sign Off</dc:title>
  <cp:lastModifiedBy>rhargreaves</cp:lastModifiedBy>
  <cp:keywords>
  </cp:keywords>
  <dc:subject>
  </dc:subject>
</cp:coreProperties>
</file>