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ascii="Arial" w:hAnsi="Arial" w:eastAsia="Arial" w:cs="Arial"/>
          <w:sz w:val="28"/>
          <w:szCs w:val="28"/>
        </w:rPr>
        <w:jc w:val="left"/>
        <w:spacing w:before="73" w:line="300" w:lineRule="exact"/>
        <w:ind w:left="114"/>
      </w:pP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Care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Certificate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progress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log,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mapping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and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sign-off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document</w:t>
      </w:r>
      <w:r>
        <w:rPr>
          <w:rFonts w:ascii="Arial" w:hAnsi="Arial" w:eastAsia="Arial" w:cs="Arial"/>
          <w:spacing w:val="0"/>
          <w:w w:val="100"/>
          <w:position w:val="0"/>
          <w:sz w:val="28"/>
          <w:szCs w:val="28"/>
        </w:rPr>
      </w:r>
    </w:p>
    <w:p>
      <w:pPr>
        <w:rPr>
          <w:sz w:val="14"/>
          <w:szCs w:val="14"/>
        </w:rPr>
        <w:jc w:val="left"/>
        <w:spacing w:before="5" w:line="140" w:lineRule="exact"/>
      </w:pPr>
      <w:r>
        <w:rPr>
          <w:sz w:val="14"/>
          <w:szCs w:val="14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left"/>
        <w:spacing w:before="29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Number: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7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                 </w:t>
      </w:r>
      <w:r>
        <w:rPr>
          <w:rFonts w:ascii="Arial" w:hAnsi="Arial" w:eastAsia="Arial" w:cs="Arial"/>
          <w:b/>
          <w:color w:val="373737"/>
          <w:spacing w:val="43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-4"/>
          <w:w w:val="100"/>
          <w:sz w:val="24"/>
          <w:szCs w:val="24"/>
        </w:rPr>
        <w:t>T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itle: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Privacy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and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Dignity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28"/>
          <w:szCs w:val="28"/>
        </w:rPr>
        <w:jc w:val="left"/>
        <w:spacing w:before="4" w:line="280" w:lineRule="exact"/>
      </w:pPr>
      <w:r>
        <w:rPr>
          <w:sz w:val="28"/>
          <w:szCs w:val="28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guidance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before="9" w:line="250" w:lineRule="auto"/>
        <w:ind w:left="114" w:right="207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overview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7: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Privacy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Dignit</w:t>
      </w:r>
      <w:r>
        <w:rPr>
          <w:rFonts w:ascii="Arial" w:hAnsi="Arial" w:eastAsia="Arial" w:cs="Arial"/>
          <w:color w:val="363435"/>
          <w:spacing w:val="-13"/>
          <w:w w:val="100"/>
          <w:sz w:val="18"/>
          <w:szCs w:val="18"/>
        </w:rPr>
        <w:t>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identifies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upon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successful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completion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underpinning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knowledge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workbook.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Employees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must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demonstrate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their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competence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practice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order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fully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before="16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line="250" w:lineRule="auto"/>
        <w:ind w:left="114" w:right="690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progress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log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sign-o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completed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jointly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employee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manager/supervisor/assessor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confirm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practice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work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setting.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Supplementary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attached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demonstrate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suggested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good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practice.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before="16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line="250" w:lineRule="auto"/>
        <w:ind w:left="114" w:right="315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also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outline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suggested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mapping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7: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Privacy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Dignity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recommended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Qualifications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Credit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Framework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(QCF)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unit,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National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Minimum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7"/>
          <w:w w:val="100"/>
          <w:sz w:val="18"/>
          <w:szCs w:val="18"/>
        </w:rPr>
        <w:t>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raining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Healthcare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Support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orkers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-1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Adult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Social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orkers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England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Common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Induction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Standards.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not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necessarily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indicate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direct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mapping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therefore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and/or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managers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ensure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follow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guidance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belo</w:t>
      </w:r>
      <w:r>
        <w:rPr>
          <w:rFonts w:ascii="Arial" w:hAnsi="Arial" w:eastAsia="Arial" w:cs="Arial"/>
          <w:color w:val="363435"/>
          <w:spacing w:val="-10"/>
          <w:w w:val="100"/>
          <w:sz w:val="18"/>
          <w:szCs w:val="18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Please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note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when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term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used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throughout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manage</w:t>
      </w:r>
      <w:r>
        <w:rPr>
          <w:rFonts w:ascii="Arial" w:hAnsi="Arial" w:eastAsia="Arial" w:cs="Arial"/>
          <w:color w:val="363435"/>
          <w:spacing w:val="-9"/>
          <w:w w:val="100"/>
          <w:sz w:val="18"/>
          <w:szCs w:val="18"/>
        </w:rPr>
        <w:t>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supervisor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will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decided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employing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organisation.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before="16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ind w:left="114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always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used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conjunction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guidance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Framework</w:t>
      </w:r>
      <w:r>
        <w:rPr>
          <w:rFonts w:ascii="Arial" w:hAnsi="Arial" w:eastAsia="Arial" w:cs="Arial"/>
          <w:color w:val="363435"/>
          <w:spacing w:val="-2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20"/>
          <w:w w:val="100"/>
          <w:sz w:val="18"/>
          <w:szCs w:val="18"/>
        </w:rPr>
        <w:t>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echnical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2"/>
          <w:szCs w:val="22"/>
        </w:rPr>
        <w:jc w:val="left"/>
        <w:spacing w:before="5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Guidance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before="9" w:line="250" w:lineRule="auto"/>
        <w:ind w:left="114" w:right="117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must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ensure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learner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produced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each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valid,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authentic,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reliable,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current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</w:t>
      </w:r>
      <w:r>
        <w:rPr>
          <w:rFonts w:ascii="Arial" w:hAnsi="Arial" w:eastAsia="Arial" w:cs="Arial"/>
          <w:color w:val="363435"/>
          <w:spacing w:val="-2"/>
          <w:w w:val="100"/>
          <w:sz w:val="18"/>
          <w:szCs w:val="18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ficient.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Therefore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must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not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assume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mapping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indicates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already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achieved,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mapped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QCF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unit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automatically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awarded.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Learners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responsible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ensuring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QCF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unit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below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required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reference,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column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refers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coverage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relevant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QCF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unit,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P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indicates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partial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coverage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relevant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QCF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unit,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whereas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F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indicates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full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coverage.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before="16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line="250" w:lineRule="auto"/>
        <w:ind w:left="114" w:right="472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Assessment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method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used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column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included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allow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type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method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used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criteria.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likely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noted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orkbook,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howeve</w:t>
      </w:r>
      <w:r>
        <w:rPr>
          <w:rFonts w:ascii="Arial" w:hAnsi="Arial" w:eastAsia="Arial" w:cs="Arial"/>
          <w:color w:val="363435"/>
          <w:spacing w:val="-10"/>
          <w:w w:val="100"/>
          <w:sz w:val="18"/>
          <w:szCs w:val="18"/>
        </w:rPr>
        <w:t>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further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include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professional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discussion,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observation,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question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answe</w:t>
      </w:r>
      <w:r>
        <w:rPr>
          <w:rFonts w:ascii="Arial" w:hAnsi="Arial" w:eastAsia="Arial" w:cs="Arial"/>
          <w:color w:val="363435"/>
          <w:spacing w:val="-9"/>
          <w:w w:val="100"/>
          <w:sz w:val="18"/>
          <w:szCs w:val="18"/>
        </w:rPr>
        <w:t>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e-learning,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witness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testimon</w:t>
      </w:r>
      <w:r>
        <w:rPr>
          <w:rFonts w:ascii="Arial" w:hAnsi="Arial" w:eastAsia="Arial" w:cs="Arial"/>
          <w:color w:val="363435"/>
          <w:spacing w:val="-13"/>
          <w:w w:val="100"/>
          <w:sz w:val="18"/>
          <w:szCs w:val="18"/>
        </w:rPr>
        <w:t>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etc.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column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also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completed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competence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using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these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example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methods.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before="16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line="250" w:lineRule="auto"/>
        <w:ind w:left="114" w:right="986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location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column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included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clear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signpost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where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learne</w:t>
      </w:r>
      <w:r>
        <w:rPr>
          <w:rFonts w:ascii="Arial" w:hAnsi="Arial" w:eastAsia="Arial" w:cs="Arial"/>
          <w:color w:val="363435"/>
          <w:spacing w:val="7"/>
          <w:w w:val="100"/>
          <w:sz w:val="18"/>
          <w:szCs w:val="18"/>
        </w:rPr>
        <w:t>r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’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found.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portfolio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continued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professional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development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(CPD)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file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electronically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via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e-learning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e-portfolio.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3" w:line="240" w:lineRule="exact"/>
      </w:pPr>
      <w:r>
        <w:rPr>
          <w:sz w:val="24"/>
          <w:szCs w:val="24"/>
        </w:rPr>
      </w:r>
    </w:p>
    <w:tbl>
      <w:tblPr>
        <w:tblW w:w="0" w:type="auto"/>
        <w:tblLook w:val="01E0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614" w:hRule="exact"/>
        </w:trPr>
        <w:tc>
          <w:tcPr>
            <w:tcW w:w="2390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Unit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number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Unit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title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436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Level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401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Credit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</w:tr>
      <w:tr>
        <w:trPr>
          <w:trHeight w:val="614" w:hRule="exact"/>
        </w:trPr>
        <w:tc>
          <w:tcPr>
            <w:tcW w:w="2390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A/601/8140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Implement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person-centred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approaches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health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38" w:right="6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43" w:right="64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5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</w:tr>
      <w:tr>
        <w:trPr>
          <w:trHeight w:val="614" w:hRule="exact"/>
        </w:trPr>
        <w:tc>
          <w:tcPr>
            <w:tcW w:w="2390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Y/601/8145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Promote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person-centred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approaches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health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38" w:right="6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43" w:right="64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6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</w:tr>
    </w:tbl>
    <w:p>
      <w:pPr>
        <w:rPr>
          <w:sz w:val="13"/>
          <w:szCs w:val="13"/>
        </w:rPr>
        <w:jc w:val="left"/>
        <w:spacing w:before="2" w:line="120" w:lineRule="exact"/>
      </w:pPr>
      <w:r>
        <w:rPr>
          <w:sz w:val="13"/>
          <w:szCs w:val="13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11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7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294" w:right="7274"/>
        <w:sectPr>
          <w:pgSz w:w="16840" w:h="11920" w:orient="landscape"/>
          <w:pgMar w:top="940" w:right="1040" w:bottom="0" w:left="102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1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6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2641" w:hRule="exact"/>
        </w:trPr>
        <w:tc>
          <w:tcPr>
            <w:tcW w:w="150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Certificate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Outcome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Certificate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Criteria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Knowledge/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Competence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6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Question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within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workbook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QCF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unit: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Implement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person-centred</w:t>
            </w:r>
            <w:r>
              <w:rPr>
                <w:rFonts w:ascii="Arial" w:hAnsi="Arial" w:eastAsia="Arial" w:cs="Arial"/>
                <w:b/>
                <w:color w:val="363435"/>
                <w:spacing w:val="2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ap-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proaches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b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Partial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Full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7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QCF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unit: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Promote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8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person-</w:t>
            </w:r>
            <w:r>
              <w:rPr>
                <w:rFonts w:ascii="Arial" w:hAnsi="Arial" w:eastAsia="Arial" w:cs="Arial"/>
                <w:b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centred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approaches</w:t>
            </w:r>
            <w:r>
              <w:rPr>
                <w:rFonts w:ascii="Arial" w:hAnsi="Arial" w:eastAsia="Arial" w:cs="Arial"/>
                <w:b/>
                <w:color w:val="363435"/>
                <w:spacing w:val="2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Partial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Full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9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National</w:t>
            </w:r>
            <w:r>
              <w:rPr>
                <w:rFonts w:ascii="Arial" w:hAnsi="Arial" w:eastAsia="Arial" w:cs="Arial"/>
                <w:b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Minimum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10"/>
                <w:w w:val="100"/>
                <w:sz w:val="17"/>
                <w:szCs w:val="17"/>
              </w:rPr>
              <w:t>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raining</w:t>
            </w:r>
            <w:r>
              <w:rPr>
                <w:rFonts w:ascii="Arial" w:hAnsi="Arial" w:eastAsia="Arial" w:cs="Arial"/>
                <w:b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Stand-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ards: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line="256" w:lineRule="auto"/>
              <w:ind w:left="100" w:right="1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Person-centred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support,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8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35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Common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Induction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Standards: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32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Person-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centred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support,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8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23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safety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b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adult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setting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1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Assess-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ment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method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used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8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Evidence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location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9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Sign-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off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initials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68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Date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</w:tr>
      <w:tr>
        <w:trPr>
          <w:trHeight w:val="763" w:hRule="exact"/>
        </w:trPr>
        <w:tc>
          <w:tcPr>
            <w:tcW w:w="1509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10" w:right="18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7.1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Understand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principles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underpin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privacy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dignity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before="67" w:line="256" w:lineRule="auto"/>
              <w:ind w:left="100" w:right="11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7.1a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what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meant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privacy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dignity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6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5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6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54" w:right="3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7.1a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6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5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67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7.1.3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1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9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39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215" w:hRule="exact"/>
        </w:trPr>
        <w:tc>
          <w:tcPr>
            <w:tcW w:w="1509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6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7.1b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List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situations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where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363435"/>
                <w:spacing w:val="-3"/>
                <w:w w:val="102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privacy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571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dignity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could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be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compromised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0"/>
                <w:szCs w:val="10"/>
              </w:rPr>
              <w:jc w:val="left"/>
              <w:spacing w:before="2" w:line="100" w:lineRule="exact"/>
            </w:pPr>
            <w:r>
              <w:rPr>
                <w:sz w:val="10"/>
                <w:szCs w:val="1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5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0"/>
                <w:szCs w:val="10"/>
              </w:rPr>
              <w:jc w:val="left"/>
              <w:spacing w:before="2" w:line="100" w:lineRule="exact"/>
            </w:pPr>
            <w:r>
              <w:rPr>
                <w:sz w:val="10"/>
                <w:szCs w:val="1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3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7.1b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6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35" w:right="63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7.1.3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7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3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318" w:hRule="exact"/>
        </w:trPr>
        <w:tc>
          <w:tcPr>
            <w:tcW w:w="1509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7.1c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maintain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privacy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dignity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work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setting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3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5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3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3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7.1b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6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4"/>
                <w:szCs w:val="24"/>
              </w:rPr>
              <w:jc w:val="left"/>
              <w:spacing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33" w:right="63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7.1.3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8.3.3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9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3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3335" w:hRule="exact"/>
        </w:trPr>
        <w:tc>
          <w:tcPr>
            <w:tcW w:w="150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7.2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Maintain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 w:line="256" w:lineRule="auto"/>
              <w:ind w:left="100" w:right="181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privacy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dignity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individual(s)</w:t>
            </w:r>
            <w:r>
              <w:rPr>
                <w:rFonts w:ascii="Arial" w:hAnsi="Arial" w:eastAsia="Arial" w:cs="Arial"/>
                <w:color w:val="363435"/>
                <w:spacing w:val="1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4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7.2a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Demonstrate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actions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maintain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privacy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individual.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This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could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include: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10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Using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appropriate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volume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discuss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 w:line="256" w:lineRule="auto"/>
              <w:ind w:left="100" w:right="20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Discussing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individuals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place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where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others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cannot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overhear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6"/>
                <w:szCs w:val="16"/>
              </w:rPr>
              <w:jc w:val="left"/>
              <w:spacing w:before="2"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5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9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6"/>
                <w:szCs w:val="16"/>
              </w:rPr>
              <w:jc w:val="left"/>
              <w:spacing w:before="2"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4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-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3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line="256" w:lineRule="auto"/>
              <w:ind w:left="412" w:right="38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AC2.1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AC2.2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3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8.3.3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9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3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3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3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15"/>
          <w:szCs w:val="15"/>
        </w:rPr>
        <w:jc w:val="left"/>
        <w:spacing w:before="5" w:line="140" w:lineRule="exact"/>
      </w:pPr>
      <w:r>
        <w:rPr>
          <w:sz w:val="15"/>
          <w:szCs w:val="15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714"/>
      </w:pPr>
      <w:r>
        <w:pict>
          <v:group style="position:absolute;margin-left:27.294pt;margin-top:17.07pt;width:799.631pt;height:230.962pt;mso-position-horizontal-relative:page;mso-position-vertical-relative:page;z-index:-1366" coordsize="15993,4619" coordorigin="546,341">
            <v:shape style="position:absolute;left:546;top:341;width:15993;height:4619" coordsize="15993,4619" coordorigin="546,341" filled="t" fillcolor="#D3D3D3" stroked="f" path="m9976,2984l8334,2984,8334,3746,6415,3746,6415,4961,9976,4961,9976,2984xe">
              <v:path arrowok="t"/>
              <v:fill/>
            </v:shape>
            <w10:wrap type="none"/>
          </v:group>
        </w:pic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7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894" w:right="8134"/>
        <w:sectPr>
          <w:pgSz w:w="16840" w:h="11920" w:orient="landscape"/>
          <w:pgMar w:top="240" w:right="180" w:bottom="0" w:left="42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2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5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9486" w:hRule="exact"/>
        </w:trPr>
        <w:tc>
          <w:tcPr>
            <w:tcW w:w="156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02" w:right="2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7.2b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Demonstrate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privacy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dignity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94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maintained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at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all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times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being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line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with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person</w:t>
            </w:r>
            <w:r>
              <w:rPr>
                <w:rFonts w:ascii="Arial" w:hAnsi="Arial" w:eastAsia="Arial" w:cs="Arial"/>
                <w:color w:val="363435"/>
                <w:spacing w:val="-3"/>
                <w:w w:val="102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needs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preferences</w:t>
            </w:r>
            <w:r>
              <w:rPr>
                <w:rFonts w:ascii="Arial" w:hAnsi="Arial" w:eastAsia="Arial" w:cs="Arial"/>
                <w:color w:val="363435"/>
                <w:spacing w:val="1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when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providing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personal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care.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This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could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include: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Making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sure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doors,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screens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curtains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are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correct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position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12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Getting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permission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before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entering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someone</w:t>
            </w:r>
            <w:r>
              <w:rPr>
                <w:rFonts w:ascii="Arial" w:hAnsi="Arial" w:eastAsia="Arial" w:cs="Arial"/>
                <w:color w:val="363435"/>
                <w:spacing w:val="-3"/>
                <w:w w:val="100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personal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space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31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Knocking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before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entering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room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18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Ensuring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clothing,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hospital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gowns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are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positioned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correctly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2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is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positioned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appropriately</w:t>
            </w:r>
            <w:r>
              <w:rPr>
                <w:rFonts w:ascii="Arial" w:hAnsi="Arial" w:eastAsia="Arial" w:cs="Arial"/>
                <w:color w:val="363435"/>
                <w:spacing w:val="2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is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not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exposing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any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part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body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would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not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want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190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others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be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able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see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17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9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17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2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-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8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line="256" w:lineRule="auto"/>
              <w:ind w:left="398" w:right="3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AC2.1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AC2.2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8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8.3.3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2"/>
                <w:szCs w:val="12"/>
              </w:rPr>
              <w:jc w:val="left"/>
              <w:spacing w:before="4" w:line="120" w:lineRule="exact"/>
            </w:pPr>
            <w:r>
              <w:rPr>
                <w:sz w:val="12"/>
                <w:szCs w:val="12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3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3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3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16"/>
          <w:szCs w:val="16"/>
        </w:rPr>
        <w:jc w:val="left"/>
        <w:spacing w:before="3" w:line="160" w:lineRule="exact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73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7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914" w:right="8094"/>
        <w:sectPr>
          <w:pgSz w:w="16840" w:h="11920" w:orient="landscape"/>
          <w:pgMar w:top="420" w:right="220" w:bottom="0" w:left="40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3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9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3063" w:hRule="exact"/>
        </w:trPr>
        <w:tc>
          <w:tcPr>
            <w:tcW w:w="1926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02" w:right="16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7.2c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is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important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not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disclose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anything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about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may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73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wish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be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kept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private,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unless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it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appropriate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do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so.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This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could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include: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condition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Sexual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orientation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Personal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history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 w:line="256" w:lineRule="auto"/>
              <w:ind w:left="102" w:right="55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Social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circumstances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5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5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64" w:right="36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7.2c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5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2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3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7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line="256" w:lineRule="auto"/>
              <w:ind w:left="308" w:right="27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AC2.1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AC2.2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2"/>
                <w:szCs w:val="12"/>
              </w:rPr>
              <w:jc w:val="left"/>
              <w:spacing w:before="1" w:line="120" w:lineRule="exact"/>
            </w:pPr>
            <w:r>
              <w:rPr>
                <w:sz w:val="12"/>
                <w:szCs w:val="12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79" w:right="5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579" w:right="5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7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3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3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2019" w:hRule="exact"/>
        </w:trPr>
        <w:tc>
          <w:tcPr>
            <w:tcW w:w="1926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15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7.2d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Report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concerns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have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relevant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person.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This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could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include: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17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Senior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member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sta</w:t>
            </w:r>
            <w:r>
              <w:rPr>
                <w:rFonts w:ascii="Arial" w:hAnsi="Arial" w:eastAsia="Arial" w:cs="Arial"/>
                <w:color w:val="363435"/>
                <w:spacing w:val="-3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Family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member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0"/>
                <w:szCs w:val="10"/>
              </w:rPr>
              <w:jc w:val="left"/>
              <w:spacing w:before="4" w:line="100" w:lineRule="exact"/>
            </w:pPr>
            <w:r>
              <w:rPr>
                <w:sz w:val="10"/>
                <w:szCs w:val="1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4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43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6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810" w:hRule="exact"/>
        </w:trPr>
        <w:tc>
          <w:tcPr>
            <w:tcW w:w="1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34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7.3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363435"/>
                <w:spacing w:val="-3"/>
                <w:w w:val="100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right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make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choices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18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7.3a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ways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helping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individuals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make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informed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choices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64" w:right="36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7.3a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2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AC5.1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3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AC5.1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79" w:right="5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7.5.1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810" w:hRule="exact"/>
        </w:trPr>
        <w:tc>
          <w:tcPr>
            <w:tcW w:w="1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17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7.3b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risk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assessment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processes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can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be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used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right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individuals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make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own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decisions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4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7.3b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2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AC5.2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3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0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AC5.3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79" w:right="57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7.5.2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16"/>
          <w:szCs w:val="16"/>
        </w:rPr>
        <w:jc w:val="left"/>
        <w:spacing w:before="2" w:line="160" w:lineRule="exact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69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7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874" w:right="7674"/>
        <w:sectPr>
          <w:pgSz w:w="16840" w:h="11920" w:orient="landscape"/>
          <w:pgMar w:top="600" w:right="640" w:bottom="0" w:left="44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4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6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1184" w:hRule="exact"/>
        </w:trPr>
        <w:tc>
          <w:tcPr>
            <w:tcW w:w="1565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02" w:right="21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7.3c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why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personal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views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must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not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influence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363435"/>
                <w:spacing w:val="-3"/>
                <w:w w:val="100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own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choices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decisions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4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7.3b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1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AC5.3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86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7.5.3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810" w:hRule="exact"/>
        </w:trPr>
        <w:tc>
          <w:tcPr>
            <w:tcW w:w="1565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1" w:right="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7.3d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why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there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may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be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times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when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need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question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chal-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lenge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decisions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made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about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them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by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others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59" w:right="35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7.3d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1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AC5.4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9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AC5.4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7.5.4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500" w:hRule="exact"/>
        </w:trPr>
        <w:tc>
          <w:tcPr>
            <w:tcW w:w="1565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11" w:right="21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7.4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individuals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making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choices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about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18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7.4a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Demonstrate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individuals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make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informed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choices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4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6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4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1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AC5.1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4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AC5.1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4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7.5.1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4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602" w:hRule="exact"/>
        </w:trPr>
        <w:tc>
          <w:tcPr>
            <w:tcW w:w="1565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before="69" w:line="256" w:lineRule="auto"/>
              <w:ind w:left="102" w:right="3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7.4b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Ensure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risk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assessment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processes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178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used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right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individuals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make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own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decisions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6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1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AC5.2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9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AC5.3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7.5.2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500" w:hRule="exact"/>
        </w:trPr>
        <w:tc>
          <w:tcPr>
            <w:tcW w:w="1565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15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7.4c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Ensure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own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personal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views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do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not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influence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101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363435"/>
                <w:spacing w:val="-3"/>
                <w:w w:val="100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own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choices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decisions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4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6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4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1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AC5.3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4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86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7.5.3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4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2228" w:hRule="exact"/>
        </w:trPr>
        <w:tc>
          <w:tcPr>
            <w:tcW w:w="156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1" w:right="15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7.4d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report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concerns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have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relevant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person.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This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could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include: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5" w:lineRule="auto"/>
              <w:ind w:left="102" w:right="17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Senior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member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sta</w:t>
            </w:r>
            <w:r>
              <w:rPr>
                <w:rFonts w:ascii="Arial" w:hAnsi="Arial" w:eastAsia="Arial" w:cs="Arial"/>
                <w:color w:val="363435"/>
                <w:spacing w:val="-3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Family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member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8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8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51" w:right="35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7.4d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4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614"/>
      </w:pPr>
      <w:r>
        <w:pict>
          <v:group style="position:absolute;margin-left:270.296pt;margin-top:-372.652pt;width:384.014pt;height:342.458pt;mso-position-horizontal-relative:page;mso-position-vertical-relative:paragraph;z-index:-1365" coordsize="7680,6849" coordorigin="5406,-7453">
            <v:shape style="position:absolute;left:5416;top:-7443;width:1152;height:4601" coordsize="1152,4601" coordorigin="5416,-7443" filled="t" fillcolor="#D3D3D3" stroked="f" path="m5416,-4342l5416,-2842,6568,-2842,6568,-7443,5416,-7443,5416,-4342xe">
              <v:path arrowok="t"/>
              <v:fill/>
            </v:shape>
            <v:shape style="position:absolute;left:6568;top:-4342;width:6508;height:3728" coordsize="6508,3728" coordorigin="6568,-4342" filled="t" fillcolor="#D3D3D3" stroked="f" path="m9832,-2842l9832,-4342,8216,-4342,8216,-2842,6568,-2842,6568,-614,13076,-614,13076,-2842,9832,-2842xe">
              <v:path arrowok="t"/>
              <v:fill/>
            </v:shape>
            <w10:wrap type="none"/>
          </v:group>
        </w:pic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7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794" w:right="7954"/>
        <w:sectPr>
          <w:pgSz w:w="16840" w:h="11920" w:orient="landscape"/>
          <w:pgMar w:top="440" w:right="360" w:bottom="0" w:left="52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5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6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9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1184" w:hRule="exact"/>
        </w:trPr>
        <w:tc>
          <w:tcPr>
            <w:tcW w:w="1565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before="68" w:line="256" w:lineRule="auto"/>
              <w:ind w:left="111" w:right="20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7.5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Understand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active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participa-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02" w:right="12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7.5a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importance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valuing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people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contributes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active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participation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8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7.5a,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b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4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9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00" w:right="6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184" w:hRule="exact"/>
        </w:trPr>
        <w:tc>
          <w:tcPr>
            <w:tcW w:w="1565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14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7.5b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enable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individuals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207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make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informed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choices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about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lives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8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7.5a,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b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4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6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00" w:right="6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7.4.2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262" w:hRule="exact"/>
        </w:trPr>
        <w:tc>
          <w:tcPr>
            <w:tcW w:w="1565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12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7.5c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List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other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ways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can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active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participation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="120" w:lineRule="exact"/>
            </w:pPr>
            <w:r>
              <w:rPr>
                <w:sz w:val="12"/>
                <w:szCs w:val="12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8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="120" w:lineRule="exact"/>
            </w:pPr>
            <w:r>
              <w:rPr>
                <w:sz w:val="12"/>
                <w:szCs w:val="12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78" w:right="47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7.5c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4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6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="120" w:lineRule="exact"/>
            </w:pPr>
            <w:r>
              <w:rPr>
                <w:sz w:val="12"/>
                <w:szCs w:val="12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00" w:right="6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7.4.3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2"/>
                <w:szCs w:val="12"/>
              </w:rPr>
              <w:jc w:val="left"/>
              <w:spacing w:before="5" w:line="120" w:lineRule="exact"/>
            </w:pPr>
            <w:r>
              <w:rPr>
                <w:sz w:val="12"/>
                <w:szCs w:val="12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2019" w:hRule="exact"/>
        </w:trPr>
        <w:tc>
          <w:tcPr>
            <w:tcW w:w="1565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/>
              <w:ind w:left="1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7.5d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 w:line="256" w:lineRule="auto"/>
              <w:ind w:left="102" w:right="149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importance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enabling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individuals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develop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skills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266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self-care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maintain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own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network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friends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within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community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0"/>
                <w:szCs w:val="10"/>
              </w:rPr>
              <w:jc w:val="left"/>
              <w:spacing w:before="4" w:line="100" w:lineRule="exact"/>
            </w:pPr>
            <w:r>
              <w:rPr>
                <w:sz w:val="10"/>
                <w:szCs w:val="1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8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0"/>
                <w:szCs w:val="10"/>
              </w:rPr>
              <w:jc w:val="left"/>
              <w:spacing w:before="4" w:line="100" w:lineRule="exact"/>
            </w:pPr>
            <w:r>
              <w:rPr>
                <w:sz w:val="10"/>
                <w:szCs w:val="1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7.5a,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b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4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398" w:right="3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0"/>
                <w:szCs w:val="10"/>
              </w:rPr>
              <w:jc w:val="left"/>
              <w:spacing w:before="4" w:line="100" w:lineRule="exact"/>
            </w:pPr>
            <w:r>
              <w:rPr>
                <w:sz w:val="10"/>
                <w:szCs w:val="1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00" w:right="6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7.4.4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0"/>
                <w:szCs w:val="10"/>
              </w:rPr>
              <w:jc w:val="left"/>
              <w:spacing w:before="4" w:line="100" w:lineRule="exact"/>
            </w:pPr>
            <w:r>
              <w:rPr>
                <w:sz w:val="10"/>
                <w:szCs w:val="1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393" w:hRule="exact"/>
        </w:trPr>
        <w:tc>
          <w:tcPr>
            <w:tcW w:w="1565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11" w:right="40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7.6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active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11" w:right="303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participation</w:t>
            </w:r>
            <w:r>
              <w:rPr>
                <w:rFonts w:ascii="Arial" w:hAnsi="Arial" w:eastAsia="Arial" w:cs="Arial"/>
                <w:color w:val="363435"/>
                <w:spacing w:val="1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own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28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7.6a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Demonstrate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active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participation</w:t>
            </w:r>
            <w:r>
              <w:rPr>
                <w:rFonts w:ascii="Arial" w:hAnsi="Arial" w:eastAsia="Arial" w:cs="Arial"/>
                <w:color w:val="363435"/>
                <w:spacing w:val="1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individuals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8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54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1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602" w:hRule="exact"/>
        </w:trPr>
        <w:tc>
          <w:tcPr>
            <w:tcW w:w="1565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12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7.6b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Reflect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on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own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personal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views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could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restrict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363435"/>
                <w:spacing w:val="-3"/>
                <w:w w:val="102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ability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actively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participate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8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73" w:right="4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7.6b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4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6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2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654"/>
      </w:pPr>
      <w:r>
        <w:pict>
          <v:group style="position:absolute;margin-left:336.823pt;margin-top:-434.167pt;width:242.653pt;height:374.031pt;mso-position-horizontal-relative:page;mso-position-vertical-relative:paragraph;z-index:-1364" coordsize="4853,7481" coordorigin="6736,-8683">
            <v:shape style="position:absolute;left:6746;top:-8673;width:3161;height:2447" coordsize="3161,2447" coordorigin="6746,-8673" filled="t" fillcolor="#D3D3D3" stroked="f" path="m6746,-8673l6746,-7489,8291,-7489,8291,-6227,6746,-6227,9907,-6227,9907,-8673,6746,-8673xe">
              <v:path arrowok="t"/>
              <v:fill/>
            </v:shape>
            <v:shape style="position:absolute;left:6746;top:-7489;width:1545;height:3281" coordsize="1545,3281" coordorigin="6746,-7489" filled="t" fillcolor="#D3D3D3" stroked="f" path="m8291,-6227l8291,-7489,6746,-7489,6746,-4208,8291,-4208,8291,-6227xe">
              <v:path arrowok="t"/>
              <v:fill/>
            </v:shape>
            <v:shape style="position:absolute;left:8291;top:-4208;width:3288;height:2995" coordsize="3288,2995" coordorigin="8291,-4208" filled="t" fillcolor="#D3D3D3" stroked="f" path="m9907,-1213l11580,-1213,11580,-4208,9907,-4208,9907,-2814,8291,-2814,8291,-1213,9907,-1213xe">
              <v:path arrowok="t"/>
              <v:fill/>
            </v:shape>
            <w10:wrap type="none"/>
          </v:group>
        </w:pic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7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834" w:right="7854"/>
        <w:sectPr>
          <w:pgSz w:w="16840" w:h="11920" w:orient="landscape"/>
          <w:pgMar w:top="1020" w:right="460" w:bottom="0" w:left="48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6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1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1955" w:hRule="exact"/>
        </w:trPr>
        <w:tc>
          <w:tcPr>
            <w:tcW w:w="153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02" w:right="22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7.6c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Report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concerns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relevant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person.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This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could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include: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176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Senior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member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sta</w:t>
            </w:r>
            <w:r>
              <w:rPr>
                <w:rFonts w:ascii="Arial" w:hAnsi="Arial" w:eastAsia="Arial" w:cs="Arial"/>
                <w:color w:val="363435"/>
                <w:spacing w:val="-3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Family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member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6"/>
                <w:szCs w:val="26"/>
              </w:rPr>
              <w:jc w:val="left"/>
              <w:spacing w:before="11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89" w:right="58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6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2" w:line="280" w:lineRule="exact"/>
      </w:pPr>
      <w:r>
        <w:rPr>
          <w:sz w:val="28"/>
          <w:szCs w:val="28"/>
        </w:rPr>
      </w:r>
    </w:p>
    <w:p>
      <w:pPr>
        <w:rPr>
          <w:rFonts w:ascii="Arial" w:hAnsi="Arial" w:eastAsia="Arial" w:cs="Arial"/>
          <w:sz w:val="24"/>
          <w:szCs w:val="24"/>
        </w:rPr>
        <w:jc w:val="left"/>
        <w:spacing w:before="29"/>
        <w:ind w:left="568"/>
      </w:pP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Declaration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of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completion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line="220" w:lineRule="exact"/>
        <w:ind w:left="568"/>
      </w:pP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onfirm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that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evidence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provided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employee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meets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full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requirements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for</w:t>
      </w:r>
      <w:r>
        <w:rPr>
          <w:rFonts w:ascii="Arial" w:hAnsi="Arial" w:eastAsia="Arial" w:cs="Arial"/>
          <w:color w:val="000000"/>
          <w:spacing w:val="1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Standard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7: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Privacy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Dignity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of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Certificate.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8"/>
          <w:szCs w:val="28"/>
        </w:rPr>
        <w:jc w:val="left"/>
        <w:spacing w:before="28" w:line="1020" w:lineRule="exact"/>
        <w:ind w:left="681" w:right="12407"/>
      </w:pP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Employee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signature: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Name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of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assessor*: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Assessor*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signature: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Completion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date:</w:t>
      </w:r>
      <w:r>
        <w:rPr>
          <w:rFonts w:ascii="Arial" w:hAnsi="Arial" w:eastAsia="Arial" w:cs="Arial"/>
          <w:spacing w:val="0"/>
          <w:w w:val="100"/>
          <w:sz w:val="28"/>
          <w:szCs w:val="28"/>
        </w:rPr>
      </w:r>
    </w:p>
    <w:p>
      <w:pPr>
        <w:rPr>
          <w:sz w:val="15"/>
          <w:szCs w:val="15"/>
        </w:rPr>
        <w:jc w:val="left"/>
        <w:spacing w:before="2" w:line="140" w:lineRule="exact"/>
      </w:pPr>
      <w:r>
        <w:rPr>
          <w:sz w:val="15"/>
          <w:szCs w:val="15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line="250" w:lineRule="auto"/>
        <w:ind w:left="569" w:right="997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*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-11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Assessor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your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Manager,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Supervisor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someone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else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authorised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your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employing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organisation</w:t>
      </w:r>
      <w:r>
        <w:rPr>
          <w:rFonts w:ascii="Arial" w:hAnsi="Arial" w:eastAsia="Arial" w:cs="Arial"/>
          <w:color w:val="363435"/>
          <w:spacing w:val="-2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individual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confirmation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all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learning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identified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above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completed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signed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off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authorising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person.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sz w:val="16"/>
          <w:szCs w:val="16"/>
        </w:rPr>
        <w:jc w:val="left"/>
        <w:spacing w:before="4" w:line="160" w:lineRule="exact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63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7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814" w:right="7914"/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7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sectPr>
      <w:pgSz w:w="16840" w:h="11920" w:orient="landscape"/>
      <w:pgMar w:top="760" w:right="400" w:bottom="0" w:left="500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" xmlns:w10="urn:schemas-microsoft-com:office:word" xmlns:w="http://schemas.openxmlformats.org/wordprocessingml/2006/main" xmlns:sl="http://schemas.openxmlformats.org/schemaLibrary/2006/main">
  <w:compat>
    <w:compatSetting w:name="compatibilityMode" w:uri="http://schemas.microsoft.com/office/word" w:val="15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7 Progress Mapping and Sign Off</dc:title>
  <cp:lastModifiedBy>rhargreaves</cp:lastModifiedBy>
  <cp:keywords>
  </cp:keywords>
  <dc:subject>
  </dc:subject>
</cp:coreProperties>
</file>